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7B10B" w14:textId="11F1D52B" w:rsidR="00EA49FC" w:rsidRPr="00D04E90" w:rsidRDefault="00EA49FC" w:rsidP="00EA49FC">
      <w:pPr>
        <w:keepNext/>
        <w:outlineLvl w:val="1"/>
        <w:rPr>
          <w:rFonts w:ascii="Microsoft Sans Serif" w:hAnsi="Microsoft Sans Serif" w:cs="Microsoft Sans Serif"/>
          <w:b/>
          <w:sz w:val="22"/>
          <w:szCs w:val="22"/>
          <w:u w:val="single"/>
        </w:rPr>
      </w:pPr>
      <w:bookmarkStart w:id="0" w:name="_Toc535720270"/>
    </w:p>
    <w:p w14:paraId="1C95CA28" w14:textId="703A7A21" w:rsidR="00F93BF6" w:rsidRDefault="00E01093" w:rsidP="00EE5D00">
      <w:pPr>
        <w:jc w:val="center"/>
        <w:rPr>
          <w:rFonts w:ascii="Microsoft Sans Serif" w:hAnsi="Microsoft Sans Serif" w:cs="Microsoft Sans Serif"/>
          <w:sz w:val="22"/>
          <w:szCs w:val="22"/>
        </w:rPr>
      </w:pPr>
      <w:r>
        <w:rPr>
          <w:rFonts w:ascii="Microsoft Sans Serif" w:hAnsi="Microsoft Sans Serif" w:cs="Microsoft Sans Serif"/>
          <w:sz w:val="22"/>
          <w:szCs w:val="22"/>
        </w:rPr>
        <w:t xml:space="preserve"> </w:t>
      </w:r>
      <w:bookmarkEnd w:id="0"/>
    </w:p>
    <w:p w14:paraId="0E6C42FF" w14:textId="77777777" w:rsidR="00EE5D00" w:rsidRDefault="00EE5D00" w:rsidP="00EE5D00">
      <w:pPr>
        <w:jc w:val="center"/>
        <w:rPr>
          <w:rFonts w:ascii="Microsoft Sans Serif" w:hAnsi="Microsoft Sans Serif" w:cs="Microsoft Sans Serif"/>
          <w:sz w:val="22"/>
          <w:szCs w:val="22"/>
        </w:rPr>
      </w:pPr>
    </w:p>
    <w:p w14:paraId="69825594" w14:textId="6087E33B" w:rsidR="00D3008F" w:rsidRPr="00642105" w:rsidRDefault="00642105" w:rsidP="00F93BF6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hr-HR"/>
        </w:rPr>
      </w:pPr>
      <w:r w:rsidRPr="00642105">
        <w:rPr>
          <w:rFonts w:asciiTheme="minorHAnsi" w:hAnsiTheme="minorHAnsi" w:cstheme="minorHAnsi"/>
          <w:b/>
          <w:bCs/>
          <w:sz w:val="28"/>
          <w:szCs w:val="28"/>
          <w:lang w:eastAsia="hr-HR"/>
        </w:rPr>
        <w:t xml:space="preserve">TEHNIČKA SPECIFIKACIJA - </w:t>
      </w:r>
      <w:r w:rsidR="00D3008F" w:rsidRPr="00642105">
        <w:rPr>
          <w:rFonts w:asciiTheme="minorHAnsi" w:hAnsiTheme="minorHAnsi" w:cstheme="minorHAnsi"/>
          <w:b/>
          <w:bCs/>
          <w:sz w:val="28"/>
          <w:szCs w:val="28"/>
          <w:lang w:eastAsia="hr-HR"/>
        </w:rPr>
        <w:t xml:space="preserve">  Testovi za </w:t>
      </w:r>
      <w:proofErr w:type="spellStart"/>
      <w:r w:rsidR="00D3008F" w:rsidRPr="00642105">
        <w:rPr>
          <w:rFonts w:asciiTheme="minorHAnsi" w:hAnsiTheme="minorHAnsi" w:cstheme="minorHAnsi"/>
          <w:b/>
          <w:bCs/>
          <w:sz w:val="28"/>
          <w:szCs w:val="28"/>
          <w:lang w:eastAsia="hr-HR"/>
        </w:rPr>
        <w:t>mikoplazme</w:t>
      </w:r>
      <w:proofErr w:type="spellEnd"/>
    </w:p>
    <w:p w14:paraId="2D3B8470" w14:textId="77777777" w:rsidR="00642105" w:rsidRPr="00642105" w:rsidRDefault="00642105" w:rsidP="00F93BF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4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294"/>
        <w:gridCol w:w="4961"/>
        <w:gridCol w:w="6946"/>
      </w:tblGrid>
      <w:tr w:rsidR="00FB3486" w:rsidRPr="00642105" w14:paraId="6BF9AC26" w14:textId="77777777" w:rsidTr="00FB3486">
        <w:trPr>
          <w:trHeight w:val="425"/>
        </w:trPr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/>
          </w:tcPr>
          <w:p w14:paraId="481A05D4" w14:textId="77777777" w:rsidR="00FB3486" w:rsidRPr="00642105" w:rsidRDefault="00FB3486" w:rsidP="00FB34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105">
              <w:rPr>
                <w:rFonts w:asciiTheme="minorHAnsi" w:hAnsiTheme="minorHAnsi" w:cstheme="minorHAnsi"/>
                <w:b/>
                <w:sz w:val="22"/>
                <w:szCs w:val="22"/>
              </w:rPr>
              <w:t>r br</w:t>
            </w:r>
          </w:p>
        </w:tc>
        <w:tc>
          <w:tcPr>
            <w:tcW w:w="12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/>
          </w:tcPr>
          <w:p w14:paraId="295E618C" w14:textId="2CA5955E" w:rsidR="00FB3486" w:rsidRPr="00642105" w:rsidRDefault="00FB3486" w:rsidP="00FB34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10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hr-HR"/>
              </w:rPr>
              <w:t>Šifra artikla (Interna oznaka Naručitelja)</w:t>
            </w:r>
          </w:p>
        </w:tc>
        <w:tc>
          <w:tcPr>
            <w:tcW w:w="4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/>
            <w:vAlign w:val="center"/>
          </w:tcPr>
          <w:p w14:paraId="24D0EEEF" w14:textId="77777777" w:rsidR="00FB3486" w:rsidRPr="00642105" w:rsidRDefault="00FB3486" w:rsidP="00FB3486">
            <w:pPr>
              <w:jc w:val="center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 w:rsidRPr="006421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vrsta / opis predmeta nabave</w:t>
            </w:r>
          </w:p>
        </w:tc>
        <w:tc>
          <w:tcPr>
            <w:tcW w:w="69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/>
          </w:tcPr>
          <w:p w14:paraId="7E6B0DB4" w14:textId="77777777" w:rsidR="00FB3486" w:rsidRPr="00642105" w:rsidRDefault="00FB3486" w:rsidP="00FB34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105">
              <w:rPr>
                <w:rFonts w:asciiTheme="minorHAnsi" w:hAnsiTheme="minorHAnsi" w:cstheme="minorHAnsi"/>
                <w:b/>
                <w:caps/>
                <w:snapToGrid w:val="0"/>
                <w:sz w:val="22"/>
                <w:szCs w:val="22"/>
              </w:rPr>
              <w:t>Karakteristike predmeta nabave</w:t>
            </w:r>
          </w:p>
        </w:tc>
      </w:tr>
      <w:tr w:rsidR="00E90E67" w:rsidRPr="00642105" w14:paraId="6F96970C" w14:textId="77777777" w:rsidTr="00642105">
        <w:trPr>
          <w:trHeight w:val="2818"/>
        </w:trPr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13C6BF" w14:textId="77777777" w:rsidR="00E90E67" w:rsidRPr="00642105" w:rsidRDefault="00E90E67" w:rsidP="00E90E67">
            <w:pPr>
              <w:pStyle w:val="Odlomakpopisa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39BC6FD8" w14:textId="5A46D5EF" w:rsidR="00E90E67" w:rsidRPr="00642105" w:rsidRDefault="00236815" w:rsidP="00E90E6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2105">
              <w:rPr>
                <w:rFonts w:asciiTheme="minorHAnsi" w:hAnsiTheme="minorHAnsi" w:cstheme="minorHAnsi"/>
                <w:b/>
                <w:sz w:val="22"/>
                <w:szCs w:val="22"/>
              </w:rPr>
              <w:t>100317</w:t>
            </w:r>
          </w:p>
        </w:tc>
        <w:tc>
          <w:tcPr>
            <w:tcW w:w="496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0D1B7EE0" w14:textId="3133C35D" w:rsidR="00E90E67" w:rsidRPr="00642105" w:rsidRDefault="00E90E67" w:rsidP="00E90E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2105">
              <w:rPr>
                <w:rFonts w:asciiTheme="minorHAnsi" w:hAnsiTheme="minorHAnsi" w:cstheme="minorHAnsi"/>
                <w:sz w:val="22"/>
                <w:szCs w:val="22"/>
              </w:rPr>
              <w:t>Mycoplasma test</w:t>
            </w:r>
          </w:p>
        </w:tc>
        <w:tc>
          <w:tcPr>
            <w:tcW w:w="694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EFCD6" w14:textId="1123A4E7" w:rsidR="00E90E67" w:rsidRPr="00642105" w:rsidRDefault="00E90E67" w:rsidP="00E90E67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4210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Testovi trebaju identificirati </w:t>
            </w:r>
            <w:r w:rsidRPr="00642105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Ureaplasma urealyticum/parvum</w:t>
            </w:r>
            <w:r w:rsidRPr="0064210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(Ureaplasma sp.) i </w:t>
            </w:r>
            <w:r w:rsidRPr="00642105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Mycoplasma hominis</w:t>
            </w:r>
            <w:r w:rsidRPr="0064210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, odrediti broj navedenih bakterija u CFU/mL uzorka, te odrediti odvojeno osjetljivost na antibiotike </w:t>
            </w:r>
            <w:r w:rsidRPr="00642105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M. hominis</w:t>
            </w:r>
            <w:r w:rsidRPr="0064210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(najmanje na klindamicin i tetraciklin) od osjetljivosti na antibiotike </w:t>
            </w:r>
            <w:r w:rsidRPr="00642105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Ureaplasma sp</w:t>
            </w:r>
            <w:r w:rsidRPr="0064210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. (najmanje na eritromicin i tetraciklin) te za obje vrste moksifloksacin,  i to u minimalno dvije koncentracije za svaki antibiotik. Cut-off za </w:t>
            </w:r>
            <w:r w:rsidRPr="00642105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Ureaplasma sp</w:t>
            </w:r>
            <w:r w:rsidRPr="0064210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 mora biti 10</w:t>
            </w:r>
            <w:r w:rsidRPr="00642105"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</w:rPr>
              <w:t>3</w:t>
            </w:r>
            <w:r w:rsidRPr="0064210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. Kit mora uključivati i transportni medij, liofilizirani medij za rast, strip za identifikaciju, enumeraciju te odvojeno ispitivanje osjetljivosti na antibiotike, kako za </w:t>
            </w:r>
            <w:r w:rsidRPr="00642105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M. hominis</w:t>
            </w:r>
            <w:r w:rsidRPr="0064210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tako i za </w:t>
            </w:r>
            <w:r w:rsidRPr="00642105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Ureaplasma sp</w:t>
            </w:r>
            <w:r w:rsidRPr="0064210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 (ne zahtjeva korištenje dodatnih pomagala).</w:t>
            </w:r>
          </w:p>
        </w:tc>
      </w:tr>
      <w:tr w:rsidR="00E90E67" w:rsidRPr="00642105" w14:paraId="54871782" w14:textId="77777777" w:rsidTr="00642105">
        <w:trPr>
          <w:trHeight w:val="552"/>
        </w:trPr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BFA78C" w14:textId="77777777" w:rsidR="00E90E67" w:rsidRPr="00642105" w:rsidRDefault="00E90E67" w:rsidP="00E90E67">
            <w:pPr>
              <w:pStyle w:val="Odlomakpopisa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A8B907C" w14:textId="562F865B" w:rsidR="00E90E67" w:rsidRPr="00642105" w:rsidRDefault="00E90E67" w:rsidP="00E90E6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hr-HR"/>
              </w:rPr>
            </w:pPr>
            <w:r w:rsidRPr="00642105">
              <w:rPr>
                <w:rFonts w:asciiTheme="minorHAnsi" w:hAnsiTheme="minorHAnsi" w:cstheme="minorHAnsi"/>
                <w:b/>
                <w:sz w:val="22"/>
                <w:szCs w:val="22"/>
              </w:rPr>
              <w:t>100318</w:t>
            </w:r>
          </w:p>
        </w:tc>
        <w:tc>
          <w:tcPr>
            <w:tcW w:w="4961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732AACD" w14:textId="78423BE7" w:rsidR="00E90E67" w:rsidRPr="00642105" w:rsidRDefault="00E90E67" w:rsidP="00E90E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2105">
              <w:rPr>
                <w:rFonts w:asciiTheme="minorHAnsi" w:hAnsiTheme="minorHAnsi" w:cstheme="minorHAnsi"/>
                <w:sz w:val="22"/>
                <w:szCs w:val="22"/>
              </w:rPr>
              <w:t>Transportni medij za Mycoplasma test</w:t>
            </w:r>
          </w:p>
        </w:tc>
        <w:tc>
          <w:tcPr>
            <w:tcW w:w="694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40298E" w14:textId="3A233689" w:rsidR="00E90E67" w:rsidRPr="00642105" w:rsidRDefault="00E90E67" w:rsidP="00E90E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4210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Odgovarajući transportni medij za Mycoplasma test pod točkom 1. </w:t>
            </w:r>
          </w:p>
        </w:tc>
      </w:tr>
    </w:tbl>
    <w:p w14:paraId="6C0F0FB7" w14:textId="2D76D5D0" w:rsidR="0090024D" w:rsidRPr="00642105" w:rsidRDefault="0090024D" w:rsidP="00EE5D00">
      <w:pPr>
        <w:rPr>
          <w:rFonts w:asciiTheme="minorHAnsi" w:hAnsiTheme="minorHAnsi" w:cstheme="minorHAnsi"/>
          <w:sz w:val="22"/>
          <w:szCs w:val="22"/>
        </w:rPr>
      </w:pPr>
    </w:p>
    <w:sectPr w:rsidR="0090024D" w:rsidRPr="00642105" w:rsidSect="007D620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134" w:bottom="1134" w:left="85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8B3B1" w14:textId="77777777" w:rsidR="009A25D2" w:rsidRDefault="009A25D2">
      <w:r>
        <w:separator/>
      </w:r>
    </w:p>
  </w:endnote>
  <w:endnote w:type="continuationSeparator" w:id="0">
    <w:p w14:paraId="4234792D" w14:textId="77777777" w:rsidR="009A25D2" w:rsidRDefault="009A2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5D709" w14:textId="77777777" w:rsidR="007554D0" w:rsidRPr="00F21B63" w:rsidRDefault="007554D0" w:rsidP="003C4098">
    <w:pPr>
      <w:pStyle w:val="Podnoje"/>
      <w:ind w:right="360"/>
      <w:rPr>
        <w:rFonts w:ascii="Microsoft Sans Serif" w:hAnsi="Microsoft Sans Serif" w:cs="Microsoft Sans Serif"/>
        <w:sz w:val="16"/>
        <w:szCs w:val="16"/>
      </w:rPr>
    </w:pPr>
    <w:proofErr w:type="spellStart"/>
    <w:r w:rsidRPr="004545A4">
      <w:rPr>
        <w:rFonts w:ascii="Microsoft Sans Serif" w:hAnsi="Microsoft Sans Serif" w:cs="Microsoft Sans Serif"/>
        <w:sz w:val="16"/>
        <w:szCs w:val="16"/>
      </w:rPr>
      <w:t>Amg</w:t>
    </w:r>
    <w:proofErr w:type="spellEnd"/>
    <w:r w:rsidRPr="004545A4">
      <w:rPr>
        <w:rFonts w:ascii="Microsoft Sans Serif" w:hAnsi="Microsoft Sans Serif" w:cs="Microsoft Sans Serif"/>
        <w:sz w:val="16"/>
        <w:szCs w:val="16"/>
      </w:rPr>
      <w:t xml:space="preserve">                                                    </w:t>
    </w:r>
    <w:r>
      <w:rPr>
        <w:rFonts w:ascii="Microsoft Sans Serif" w:hAnsi="Microsoft Sans Serif" w:cs="Microsoft Sans Serif"/>
        <w:sz w:val="16"/>
        <w:szCs w:val="16"/>
      </w:rPr>
      <w:t xml:space="preserve">                                                           </w:t>
    </w:r>
    <w:r>
      <w:rPr>
        <w:rFonts w:ascii="Microsoft Sans Serif" w:hAnsi="Microsoft Sans Serif" w:cs="Microsoft Sans Serif"/>
        <w:sz w:val="16"/>
        <w:szCs w:val="16"/>
      </w:rPr>
      <w:tab/>
    </w:r>
    <w:r>
      <w:rPr>
        <w:rFonts w:ascii="Microsoft Sans Serif" w:hAnsi="Microsoft Sans Serif" w:cs="Microsoft Sans Serif"/>
        <w:sz w:val="16"/>
        <w:szCs w:val="16"/>
      </w:rPr>
      <w:tab/>
    </w:r>
    <w:r>
      <w:rPr>
        <w:rFonts w:ascii="Microsoft Sans Serif" w:hAnsi="Microsoft Sans Serif" w:cs="Microsoft Sans Serif"/>
        <w:sz w:val="16"/>
        <w:szCs w:val="16"/>
      </w:rPr>
      <w:tab/>
    </w:r>
    <w:r>
      <w:rPr>
        <w:rFonts w:ascii="Microsoft Sans Serif" w:hAnsi="Microsoft Sans Serif" w:cs="Microsoft Sans Serif"/>
        <w:sz w:val="16"/>
        <w:szCs w:val="16"/>
      </w:rPr>
      <w:tab/>
    </w:r>
    <w:r>
      <w:rPr>
        <w:rFonts w:ascii="Microsoft Sans Serif" w:hAnsi="Microsoft Sans Serif" w:cs="Microsoft Sans Serif"/>
        <w:sz w:val="16"/>
        <w:szCs w:val="16"/>
      </w:rPr>
      <w:tab/>
      <w:t xml:space="preserve">                                                                            </w:t>
    </w:r>
    <w:r w:rsidRPr="003F2531">
      <w:rPr>
        <w:rStyle w:val="Brojstranice"/>
        <w:rFonts w:ascii="Microsoft Sans Serif" w:hAnsi="Microsoft Sans Serif" w:cs="Microsoft Sans Serif"/>
        <w:sz w:val="16"/>
        <w:szCs w:val="16"/>
      </w:rPr>
      <w:fldChar w:fldCharType="begin"/>
    </w:r>
    <w:r w:rsidRPr="003F2531">
      <w:rPr>
        <w:rStyle w:val="Brojstranice"/>
        <w:rFonts w:ascii="Microsoft Sans Serif" w:hAnsi="Microsoft Sans Serif" w:cs="Microsoft Sans Serif"/>
        <w:sz w:val="16"/>
        <w:szCs w:val="16"/>
      </w:rPr>
      <w:instrText xml:space="preserve"> PAGE </w:instrText>
    </w:r>
    <w:r w:rsidRPr="003F2531">
      <w:rPr>
        <w:rStyle w:val="Brojstranice"/>
        <w:rFonts w:ascii="Microsoft Sans Serif" w:hAnsi="Microsoft Sans Serif" w:cs="Microsoft Sans Serif"/>
        <w:sz w:val="16"/>
        <w:szCs w:val="16"/>
      </w:rPr>
      <w:fldChar w:fldCharType="separate"/>
    </w:r>
    <w:r w:rsidR="00EE5D00">
      <w:rPr>
        <w:rStyle w:val="Brojstranice"/>
        <w:rFonts w:ascii="Microsoft Sans Serif" w:hAnsi="Microsoft Sans Serif" w:cs="Microsoft Sans Serif"/>
        <w:noProof/>
        <w:sz w:val="16"/>
        <w:szCs w:val="16"/>
      </w:rPr>
      <w:t>2</w:t>
    </w:r>
    <w:r w:rsidRPr="003F2531">
      <w:rPr>
        <w:rStyle w:val="Brojstranice"/>
        <w:rFonts w:ascii="Microsoft Sans Serif" w:hAnsi="Microsoft Sans Serif" w:cs="Microsoft Sans Serif"/>
        <w:sz w:val="16"/>
        <w:szCs w:val="16"/>
      </w:rPr>
      <w:fldChar w:fldCharType="end"/>
    </w:r>
    <w:r w:rsidRPr="003F2531">
      <w:rPr>
        <w:rStyle w:val="Brojstranice"/>
        <w:rFonts w:ascii="Microsoft Sans Serif" w:hAnsi="Microsoft Sans Serif" w:cs="Microsoft Sans Serif"/>
        <w:sz w:val="16"/>
        <w:szCs w:val="16"/>
      </w:rPr>
      <w:t>/</w:t>
    </w:r>
    <w:r w:rsidRPr="003F2531">
      <w:rPr>
        <w:rStyle w:val="Brojstranice"/>
        <w:rFonts w:ascii="Microsoft Sans Serif" w:hAnsi="Microsoft Sans Serif" w:cs="Microsoft Sans Serif"/>
        <w:sz w:val="16"/>
        <w:szCs w:val="16"/>
      </w:rPr>
      <w:fldChar w:fldCharType="begin"/>
    </w:r>
    <w:r w:rsidRPr="003F2531">
      <w:rPr>
        <w:rStyle w:val="Brojstranice"/>
        <w:rFonts w:ascii="Microsoft Sans Serif" w:hAnsi="Microsoft Sans Serif" w:cs="Microsoft Sans Serif"/>
        <w:sz w:val="16"/>
        <w:szCs w:val="16"/>
      </w:rPr>
      <w:instrText xml:space="preserve"> NUMPAGES </w:instrText>
    </w:r>
    <w:r w:rsidRPr="003F2531">
      <w:rPr>
        <w:rStyle w:val="Brojstranice"/>
        <w:rFonts w:ascii="Microsoft Sans Serif" w:hAnsi="Microsoft Sans Serif" w:cs="Microsoft Sans Serif"/>
        <w:sz w:val="16"/>
        <w:szCs w:val="16"/>
      </w:rPr>
      <w:fldChar w:fldCharType="separate"/>
    </w:r>
    <w:r w:rsidR="00EE5D00">
      <w:rPr>
        <w:rStyle w:val="Brojstranice"/>
        <w:rFonts w:ascii="Microsoft Sans Serif" w:hAnsi="Microsoft Sans Serif" w:cs="Microsoft Sans Serif"/>
        <w:noProof/>
        <w:sz w:val="16"/>
        <w:szCs w:val="16"/>
      </w:rPr>
      <w:t>2</w:t>
    </w:r>
    <w:r w:rsidRPr="003F2531">
      <w:rPr>
        <w:rStyle w:val="Brojstranice"/>
        <w:rFonts w:ascii="Microsoft Sans Serif" w:hAnsi="Microsoft Sans Serif" w:cs="Microsoft Sans Serif"/>
        <w:sz w:val="16"/>
        <w:szCs w:val="16"/>
      </w:rPr>
      <w:fldChar w:fldCharType="end"/>
    </w:r>
    <w:r w:rsidRPr="003F2531">
      <w:rPr>
        <w:rFonts w:ascii="Microsoft Sans Serif" w:hAnsi="Microsoft Sans Serif" w:cs="Microsoft Sans Serif"/>
        <w:sz w:val="16"/>
        <w:szCs w:val="16"/>
      </w:rPr>
      <w:t xml:space="preserve">  </w:t>
    </w:r>
  </w:p>
  <w:p w14:paraId="23B73263" w14:textId="77777777" w:rsidR="007554D0" w:rsidRDefault="007554D0" w:rsidP="003C4098">
    <w:pPr>
      <w:pStyle w:val="Podnoje"/>
    </w:pPr>
  </w:p>
  <w:p w14:paraId="48A5C3CC" w14:textId="77777777" w:rsidR="007554D0" w:rsidRDefault="007554D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EADC5" w14:textId="1EBAA914" w:rsidR="007554D0" w:rsidRPr="00373827" w:rsidRDefault="007554D0" w:rsidP="00373827">
    <w:pPr>
      <w:pStyle w:val="Podnoje"/>
      <w:ind w:right="360"/>
      <w:rPr>
        <w:rFonts w:ascii="Microsoft Sans Serif" w:hAnsi="Microsoft Sans Serif" w:cs="Microsoft Sans Serif"/>
        <w:sz w:val="16"/>
        <w:szCs w:val="16"/>
      </w:rPr>
    </w:pPr>
    <w:r w:rsidRPr="004545A4">
      <w:rPr>
        <w:rFonts w:ascii="Microsoft Sans Serif" w:hAnsi="Microsoft Sans Serif" w:cs="Microsoft Sans Serif"/>
        <w:sz w:val="16"/>
        <w:szCs w:val="16"/>
      </w:rPr>
      <w:t xml:space="preserve">                                        </w:t>
    </w:r>
    <w:r>
      <w:rPr>
        <w:rFonts w:ascii="Microsoft Sans Serif" w:hAnsi="Microsoft Sans Serif" w:cs="Microsoft Sans Serif"/>
        <w:sz w:val="16"/>
        <w:szCs w:val="16"/>
      </w:rPr>
      <w:t xml:space="preserve">                                                           </w:t>
    </w:r>
    <w:r>
      <w:rPr>
        <w:rFonts w:ascii="Microsoft Sans Serif" w:hAnsi="Microsoft Sans Serif" w:cs="Microsoft Sans Serif"/>
        <w:sz w:val="16"/>
        <w:szCs w:val="16"/>
      </w:rPr>
      <w:tab/>
    </w:r>
    <w:r>
      <w:rPr>
        <w:rFonts w:ascii="Microsoft Sans Serif" w:hAnsi="Microsoft Sans Serif" w:cs="Microsoft Sans Serif"/>
        <w:sz w:val="16"/>
        <w:szCs w:val="16"/>
      </w:rPr>
      <w:tab/>
    </w:r>
    <w:r>
      <w:rPr>
        <w:rFonts w:ascii="Microsoft Sans Serif" w:hAnsi="Microsoft Sans Serif" w:cs="Microsoft Sans Serif"/>
        <w:sz w:val="16"/>
        <w:szCs w:val="16"/>
      </w:rPr>
      <w:tab/>
    </w:r>
    <w:r>
      <w:rPr>
        <w:rFonts w:ascii="Microsoft Sans Serif" w:hAnsi="Microsoft Sans Serif" w:cs="Microsoft Sans Serif"/>
        <w:sz w:val="16"/>
        <w:szCs w:val="16"/>
      </w:rPr>
      <w:tab/>
    </w:r>
    <w:r>
      <w:rPr>
        <w:rFonts w:ascii="Microsoft Sans Serif" w:hAnsi="Microsoft Sans Serif" w:cs="Microsoft Sans Serif"/>
        <w:sz w:val="16"/>
        <w:szCs w:val="16"/>
      </w:rPr>
      <w:tab/>
      <w:t xml:space="preserve">                                                                            </w:t>
    </w:r>
    <w:r w:rsidRPr="003F2531">
      <w:rPr>
        <w:rStyle w:val="Brojstranice"/>
        <w:rFonts w:ascii="Microsoft Sans Serif" w:hAnsi="Microsoft Sans Serif" w:cs="Microsoft Sans Serif"/>
        <w:sz w:val="16"/>
        <w:szCs w:val="16"/>
      </w:rPr>
      <w:fldChar w:fldCharType="begin"/>
    </w:r>
    <w:r w:rsidRPr="003F2531">
      <w:rPr>
        <w:rStyle w:val="Brojstranice"/>
        <w:rFonts w:ascii="Microsoft Sans Serif" w:hAnsi="Microsoft Sans Serif" w:cs="Microsoft Sans Serif"/>
        <w:sz w:val="16"/>
        <w:szCs w:val="16"/>
      </w:rPr>
      <w:instrText xml:space="preserve"> PAGE </w:instrText>
    </w:r>
    <w:r w:rsidRPr="003F2531">
      <w:rPr>
        <w:rStyle w:val="Brojstranice"/>
        <w:rFonts w:ascii="Microsoft Sans Serif" w:hAnsi="Microsoft Sans Serif" w:cs="Microsoft Sans Serif"/>
        <w:sz w:val="16"/>
        <w:szCs w:val="16"/>
      </w:rPr>
      <w:fldChar w:fldCharType="separate"/>
    </w:r>
    <w:r w:rsidR="00C16522">
      <w:rPr>
        <w:rStyle w:val="Brojstranice"/>
        <w:rFonts w:ascii="Microsoft Sans Serif" w:hAnsi="Microsoft Sans Serif" w:cs="Microsoft Sans Serif"/>
        <w:noProof/>
        <w:sz w:val="16"/>
        <w:szCs w:val="16"/>
      </w:rPr>
      <w:t>1</w:t>
    </w:r>
    <w:r w:rsidRPr="003F2531">
      <w:rPr>
        <w:rStyle w:val="Brojstranice"/>
        <w:rFonts w:ascii="Microsoft Sans Serif" w:hAnsi="Microsoft Sans Serif" w:cs="Microsoft Sans Serif"/>
        <w:sz w:val="16"/>
        <w:szCs w:val="16"/>
      </w:rPr>
      <w:fldChar w:fldCharType="end"/>
    </w:r>
    <w:r w:rsidRPr="003F2531">
      <w:rPr>
        <w:rStyle w:val="Brojstranice"/>
        <w:rFonts w:ascii="Microsoft Sans Serif" w:hAnsi="Microsoft Sans Serif" w:cs="Microsoft Sans Serif"/>
        <w:sz w:val="16"/>
        <w:szCs w:val="16"/>
      </w:rPr>
      <w:t>/</w:t>
    </w:r>
    <w:r w:rsidRPr="003F2531">
      <w:rPr>
        <w:rStyle w:val="Brojstranice"/>
        <w:rFonts w:ascii="Microsoft Sans Serif" w:hAnsi="Microsoft Sans Serif" w:cs="Microsoft Sans Serif"/>
        <w:sz w:val="16"/>
        <w:szCs w:val="16"/>
      </w:rPr>
      <w:fldChar w:fldCharType="begin"/>
    </w:r>
    <w:r w:rsidRPr="003F2531">
      <w:rPr>
        <w:rStyle w:val="Brojstranice"/>
        <w:rFonts w:ascii="Microsoft Sans Serif" w:hAnsi="Microsoft Sans Serif" w:cs="Microsoft Sans Serif"/>
        <w:sz w:val="16"/>
        <w:szCs w:val="16"/>
      </w:rPr>
      <w:instrText xml:space="preserve"> NUMPAGES </w:instrText>
    </w:r>
    <w:r w:rsidRPr="003F2531">
      <w:rPr>
        <w:rStyle w:val="Brojstranice"/>
        <w:rFonts w:ascii="Microsoft Sans Serif" w:hAnsi="Microsoft Sans Serif" w:cs="Microsoft Sans Serif"/>
        <w:sz w:val="16"/>
        <w:szCs w:val="16"/>
      </w:rPr>
      <w:fldChar w:fldCharType="separate"/>
    </w:r>
    <w:r w:rsidR="00C16522">
      <w:rPr>
        <w:rStyle w:val="Brojstranice"/>
        <w:rFonts w:ascii="Microsoft Sans Serif" w:hAnsi="Microsoft Sans Serif" w:cs="Microsoft Sans Serif"/>
        <w:noProof/>
        <w:sz w:val="16"/>
        <w:szCs w:val="16"/>
      </w:rPr>
      <w:t>1</w:t>
    </w:r>
    <w:r w:rsidRPr="003F2531">
      <w:rPr>
        <w:rStyle w:val="Brojstranice"/>
        <w:rFonts w:ascii="Microsoft Sans Serif" w:hAnsi="Microsoft Sans Serif" w:cs="Microsoft Sans Seri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D0442" w14:textId="77777777" w:rsidR="009A25D2" w:rsidRDefault="009A25D2">
      <w:r>
        <w:separator/>
      </w:r>
    </w:p>
  </w:footnote>
  <w:footnote w:type="continuationSeparator" w:id="0">
    <w:p w14:paraId="2E3E1F28" w14:textId="77777777" w:rsidR="009A25D2" w:rsidRDefault="009A25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8CD03" w14:textId="2C62E3F6" w:rsidR="007554D0" w:rsidRPr="008E2EC1" w:rsidRDefault="007554D0">
    <w:pPr>
      <w:pStyle w:val="Zaglavlje"/>
      <w:rPr>
        <w:rFonts w:ascii="Microsoft Sans Serif" w:hAnsi="Microsoft Sans Serif" w:cs="Microsoft Sans Serif"/>
        <w:color w:val="FF0000"/>
        <w:sz w:val="16"/>
        <w:szCs w:val="16"/>
      </w:rPr>
    </w:pPr>
    <w:r w:rsidRPr="00FE20AF">
      <w:rPr>
        <w:rFonts w:ascii="Microsoft Sans Serif" w:hAnsi="Microsoft Sans Serif" w:cs="Microsoft Sans Serif"/>
        <w:sz w:val="16"/>
        <w:szCs w:val="16"/>
      </w:rPr>
      <w:t xml:space="preserve">Dokumentacija za nadmetanje </w:t>
    </w:r>
    <w:r>
      <w:rPr>
        <w:rFonts w:ascii="Microsoft Sans Serif" w:hAnsi="Microsoft Sans Serif" w:cs="Microsoft Sans Serif"/>
        <w:sz w:val="16"/>
        <w:szCs w:val="16"/>
      </w:rPr>
      <w:t>E</w:t>
    </w:r>
    <w:r w:rsidRPr="00FE20AF">
      <w:rPr>
        <w:rFonts w:ascii="Microsoft Sans Serif" w:hAnsi="Microsoft Sans Serif" w:cs="Microsoft Sans Serif"/>
        <w:sz w:val="16"/>
        <w:szCs w:val="16"/>
      </w:rPr>
      <w:t>MV-</w:t>
    </w:r>
    <w:r w:rsidR="00AA323F">
      <w:rPr>
        <w:rFonts w:ascii="Microsoft Sans Serif" w:hAnsi="Microsoft Sans Serif" w:cs="Microsoft Sans Serif"/>
        <w:sz w:val="16"/>
        <w:szCs w:val="16"/>
      </w:rPr>
      <w:t>05</w:t>
    </w:r>
    <w:r w:rsidRPr="00FE20AF">
      <w:rPr>
        <w:rFonts w:ascii="Microsoft Sans Serif" w:hAnsi="Microsoft Sans Serif" w:cs="Microsoft Sans Serif"/>
        <w:sz w:val="16"/>
        <w:szCs w:val="16"/>
      </w:rPr>
      <w:t>-20</w:t>
    </w:r>
    <w:r>
      <w:rPr>
        <w:rFonts w:ascii="Microsoft Sans Serif" w:hAnsi="Microsoft Sans Serif" w:cs="Microsoft Sans Serif"/>
        <w:sz w:val="16"/>
        <w:szCs w:val="16"/>
      </w:rPr>
      <w:t>2</w:t>
    </w:r>
    <w:r w:rsidR="00AA323F">
      <w:rPr>
        <w:rFonts w:ascii="Microsoft Sans Serif" w:hAnsi="Microsoft Sans Serif" w:cs="Microsoft Sans Serif"/>
        <w:sz w:val="16"/>
        <w:szCs w:val="16"/>
      </w:rPr>
      <w:t>2</w:t>
    </w:r>
    <w:r w:rsidRPr="00FE20AF">
      <w:rPr>
        <w:rFonts w:ascii="Microsoft Sans Serif" w:hAnsi="Microsoft Sans Serif" w:cs="Microsoft Sans Serif"/>
        <w:sz w:val="16"/>
        <w:szCs w:val="16"/>
      </w:rPr>
      <w:t xml:space="preserve">                                </w:t>
    </w:r>
    <w:r>
      <w:rPr>
        <w:rFonts w:ascii="Microsoft Sans Serif" w:hAnsi="Microsoft Sans Serif" w:cs="Microsoft Sans Serif"/>
        <w:sz w:val="16"/>
        <w:szCs w:val="16"/>
      </w:rPr>
      <w:t xml:space="preserve">                    </w:t>
    </w:r>
    <w:r w:rsidRPr="00FE20AF">
      <w:rPr>
        <w:rFonts w:ascii="Microsoft Sans Serif" w:hAnsi="Microsoft Sans Serif" w:cs="Microsoft Sans Serif"/>
        <w:sz w:val="16"/>
        <w:szCs w:val="16"/>
      </w:rPr>
      <w:t xml:space="preserve">                     </w:t>
    </w:r>
    <w:r>
      <w:rPr>
        <w:rFonts w:ascii="Microsoft Sans Serif" w:hAnsi="Microsoft Sans Serif" w:cs="Microsoft Sans Serif"/>
        <w:sz w:val="16"/>
        <w:szCs w:val="16"/>
      </w:rPr>
      <w:t xml:space="preserve">                                       </w:t>
    </w:r>
    <w:r w:rsidRPr="00FE20AF">
      <w:rPr>
        <w:rFonts w:ascii="Microsoft Sans Serif" w:hAnsi="Microsoft Sans Serif" w:cs="Microsoft Sans Serif"/>
        <w:sz w:val="16"/>
        <w:szCs w:val="16"/>
      </w:rPr>
      <w:t xml:space="preserve">   </w:t>
    </w:r>
    <w:r>
      <w:rPr>
        <w:rFonts w:ascii="Microsoft Sans Serif" w:hAnsi="Microsoft Sans Serif" w:cs="Microsoft Sans Serif"/>
        <w:sz w:val="16"/>
        <w:szCs w:val="16"/>
      </w:rPr>
      <w:t xml:space="preserve"> </w:t>
    </w:r>
    <w:r>
      <w:rPr>
        <w:rFonts w:ascii="Microsoft Sans Serif" w:hAnsi="Microsoft Sans Serif" w:cs="Microsoft Sans Serif"/>
        <w:sz w:val="16"/>
        <w:szCs w:val="16"/>
      </w:rPr>
      <w:tab/>
    </w:r>
    <w:r>
      <w:rPr>
        <w:rFonts w:ascii="Microsoft Sans Serif" w:hAnsi="Microsoft Sans Serif" w:cs="Microsoft Sans Serif"/>
        <w:sz w:val="16"/>
        <w:szCs w:val="16"/>
      </w:rPr>
      <w:tab/>
    </w:r>
    <w:r>
      <w:rPr>
        <w:rFonts w:ascii="Microsoft Sans Serif" w:hAnsi="Microsoft Sans Serif" w:cs="Microsoft Sans Serif"/>
        <w:sz w:val="16"/>
        <w:szCs w:val="16"/>
      </w:rPr>
      <w:tab/>
    </w:r>
    <w:r>
      <w:rPr>
        <w:rFonts w:ascii="Microsoft Sans Serif" w:hAnsi="Microsoft Sans Serif" w:cs="Microsoft Sans Serif"/>
        <w:sz w:val="16"/>
        <w:szCs w:val="16"/>
      </w:rPr>
      <w:tab/>
    </w:r>
    <w:r>
      <w:rPr>
        <w:rFonts w:ascii="Microsoft Sans Serif" w:hAnsi="Microsoft Sans Serif" w:cs="Microsoft Sans Serif"/>
        <w:sz w:val="16"/>
        <w:szCs w:val="16"/>
      </w:rPr>
      <w:tab/>
    </w:r>
    <w:r>
      <w:rPr>
        <w:rFonts w:ascii="Microsoft Sans Serif" w:hAnsi="Microsoft Sans Serif" w:cs="Microsoft Sans Serif"/>
        <w:sz w:val="16"/>
        <w:szCs w:val="16"/>
      </w:rPr>
      <w:tab/>
    </w:r>
    <w:r>
      <w:rPr>
        <w:rFonts w:ascii="Microsoft Sans Serif" w:hAnsi="Microsoft Sans Serif" w:cs="Microsoft Sans Serif"/>
        <w:sz w:val="16"/>
        <w:szCs w:val="16"/>
      </w:rPr>
      <w:tab/>
    </w:r>
    <w:r>
      <w:rPr>
        <w:rFonts w:ascii="Microsoft Sans Serif" w:hAnsi="Microsoft Sans Serif" w:cs="Microsoft Sans Serif"/>
        <w:sz w:val="16"/>
        <w:szCs w:val="16"/>
      </w:rPr>
      <w:tab/>
    </w:r>
    <w:r w:rsidRPr="00FE20AF">
      <w:rPr>
        <w:rFonts w:ascii="Microsoft Sans Serif" w:hAnsi="Microsoft Sans Serif" w:cs="Microsoft Sans Serif"/>
        <w:sz w:val="16"/>
        <w:szCs w:val="16"/>
      </w:rPr>
      <w:t xml:space="preserve"> </w:t>
    </w:r>
    <w:r w:rsidRPr="0095401A">
      <w:rPr>
        <w:rFonts w:ascii="Microsoft Sans Serif" w:hAnsi="Microsoft Sans Serif" w:cs="Microsoft Sans Serif"/>
        <w:sz w:val="16"/>
        <w:szCs w:val="16"/>
      </w:rPr>
      <w:t xml:space="preserve"> 20</w:t>
    </w:r>
    <w:r>
      <w:rPr>
        <w:rFonts w:ascii="Microsoft Sans Serif" w:hAnsi="Microsoft Sans Serif" w:cs="Microsoft Sans Serif"/>
        <w:sz w:val="16"/>
        <w:szCs w:val="16"/>
      </w:rPr>
      <w:t>22</w:t>
    </w:r>
  </w:p>
  <w:p w14:paraId="57906801" w14:textId="77777777" w:rsidR="007554D0" w:rsidRPr="0095401A" w:rsidRDefault="007554D0" w:rsidP="005E2475">
    <w:pPr>
      <w:pStyle w:val="Zaglavlje"/>
      <w:jc w:val="center"/>
      <w:rPr>
        <w:rFonts w:ascii="Microsoft Sans Serif" w:hAnsi="Microsoft Sans Serif" w:cs="Microsoft Sans Serif"/>
        <w:sz w:val="16"/>
        <w:szCs w:val="16"/>
      </w:rPr>
    </w:pPr>
    <w:r>
      <w:rPr>
        <w:rFonts w:ascii="Microsoft Sans Serif" w:hAnsi="Microsoft Sans Serif" w:cs="Microsoft Sans Serif"/>
        <w:sz w:val="16"/>
        <w:szCs w:val="16"/>
      </w:rPr>
      <w:t>Nastavni z</w:t>
    </w:r>
    <w:r w:rsidRPr="0095401A">
      <w:rPr>
        <w:rFonts w:ascii="Microsoft Sans Serif" w:hAnsi="Microsoft Sans Serif" w:cs="Microsoft Sans Serif"/>
        <w:sz w:val="16"/>
        <w:szCs w:val="16"/>
      </w:rPr>
      <w:t>avod za javno zdravstvo „Dr. Andrija Štampar“</w:t>
    </w:r>
  </w:p>
  <w:p w14:paraId="59F2DB3C" w14:textId="77777777" w:rsidR="007554D0" w:rsidRDefault="007554D0" w:rsidP="005E247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0100F" w14:textId="51B57463" w:rsidR="007554D0" w:rsidRPr="007C4D3D" w:rsidRDefault="007554D0" w:rsidP="00F21B63">
    <w:pPr>
      <w:pStyle w:val="Zaglavlje"/>
      <w:rPr>
        <w:rFonts w:ascii="Microsoft Sans Serif" w:hAnsi="Microsoft Sans Serif" w:cs="Microsoft Sans Serif"/>
        <w:sz w:val="16"/>
        <w:szCs w:val="16"/>
      </w:rPr>
    </w:pPr>
    <w:r w:rsidRPr="00FE20AF">
      <w:rPr>
        <w:rFonts w:ascii="Microsoft Sans Serif" w:hAnsi="Microsoft Sans Serif" w:cs="Microsoft Sans Serif"/>
        <w:sz w:val="16"/>
        <w:szCs w:val="16"/>
      </w:rPr>
      <w:t xml:space="preserve">      </w:t>
    </w:r>
    <w:r>
      <w:rPr>
        <w:rFonts w:ascii="Microsoft Sans Serif" w:hAnsi="Microsoft Sans Serif" w:cs="Microsoft Sans Serif"/>
        <w:sz w:val="16"/>
        <w:szCs w:val="16"/>
      </w:rPr>
      <w:t xml:space="preserve">                                                           </w:t>
    </w:r>
    <w:r w:rsidRPr="00FE20AF">
      <w:rPr>
        <w:rFonts w:ascii="Microsoft Sans Serif" w:hAnsi="Microsoft Sans Serif" w:cs="Microsoft Sans Serif"/>
        <w:sz w:val="16"/>
        <w:szCs w:val="16"/>
      </w:rPr>
      <w:t xml:space="preserve">    </w:t>
    </w:r>
    <w:r>
      <w:rPr>
        <w:rFonts w:ascii="Microsoft Sans Serif" w:hAnsi="Microsoft Sans Serif" w:cs="Microsoft Sans Serif"/>
        <w:sz w:val="16"/>
        <w:szCs w:val="16"/>
      </w:rPr>
      <w:t xml:space="preserve">                                      </w:t>
    </w:r>
    <w:r>
      <w:rPr>
        <w:rFonts w:ascii="Microsoft Sans Serif" w:hAnsi="Microsoft Sans Serif" w:cs="Microsoft Sans Serif"/>
        <w:sz w:val="16"/>
        <w:szCs w:val="16"/>
      </w:rPr>
      <w:tab/>
    </w:r>
    <w:r>
      <w:rPr>
        <w:rFonts w:ascii="Microsoft Sans Serif" w:hAnsi="Microsoft Sans Serif" w:cs="Microsoft Sans Serif"/>
        <w:sz w:val="16"/>
        <w:szCs w:val="16"/>
      </w:rPr>
      <w:tab/>
    </w:r>
    <w:r>
      <w:rPr>
        <w:rFonts w:ascii="Microsoft Sans Serif" w:hAnsi="Microsoft Sans Serif" w:cs="Microsoft Sans Serif"/>
        <w:sz w:val="16"/>
        <w:szCs w:val="16"/>
      </w:rPr>
      <w:tab/>
    </w:r>
    <w:r>
      <w:rPr>
        <w:rFonts w:ascii="Microsoft Sans Serif" w:hAnsi="Microsoft Sans Serif" w:cs="Microsoft Sans Serif"/>
        <w:sz w:val="16"/>
        <w:szCs w:val="16"/>
      </w:rPr>
      <w:tab/>
    </w:r>
    <w:r>
      <w:rPr>
        <w:rFonts w:ascii="Microsoft Sans Serif" w:hAnsi="Microsoft Sans Serif" w:cs="Microsoft Sans Serif"/>
        <w:sz w:val="16"/>
        <w:szCs w:val="16"/>
      </w:rPr>
      <w:tab/>
    </w:r>
    <w:r>
      <w:rPr>
        <w:rFonts w:ascii="Microsoft Sans Serif" w:hAnsi="Microsoft Sans Serif" w:cs="Microsoft Sans Serif"/>
        <w:sz w:val="16"/>
        <w:szCs w:val="16"/>
      </w:rPr>
      <w:tab/>
    </w:r>
  </w:p>
  <w:p w14:paraId="2204D7C2" w14:textId="77777777" w:rsidR="007554D0" w:rsidRPr="0095401A" w:rsidRDefault="007554D0" w:rsidP="00F21B63">
    <w:pPr>
      <w:pStyle w:val="Zaglavlje"/>
      <w:jc w:val="center"/>
      <w:rPr>
        <w:rFonts w:ascii="Microsoft Sans Serif" w:hAnsi="Microsoft Sans Serif" w:cs="Microsoft Sans Serif"/>
        <w:sz w:val="16"/>
        <w:szCs w:val="16"/>
      </w:rPr>
    </w:pPr>
    <w:r>
      <w:rPr>
        <w:rFonts w:ascii="Microsoft Sans Serif" w:hAnsi="Microsoft Sans Serif" w:cs="Microsoft Sans Serif"/>
        <w:sz w:val="16"/>
        <w:szCs w:val="16"/>
      </w:rPr>
      <w:t>Nastavni z</w:t>
    </w:r>
    <w:r w:rsidRPr="0095401A">
      <w:rPr>
        <w:rFonts w:ascii="Microsoft Sans Serif" w:hAnsi="Microsoft Sans Serif" w:cs="Microsoft Sans Serif"/>
        <w:sz w:val="16"/>
        <w:szCs w:val="16"/>
      </w:rPr>
      <w:t>avod za javno zdravstvo „Dr. Andrija Štampar“</w:t>
    </w:r>
  </w:p>
  <w:p w14:paraId="2ED5EBD1" w14:textId="77777777" w:rsidR="007554D0" w:rsidRDefault="007554D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3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</w:abstractNum>
  <w:abstractNum w:abstractNumId="5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."/>
      <w:lvlJc w:val="center"/>
      <w:pPr>
        <w:tabs>
          <w:tab w:val="num" w:pos="299"/>
        </w:tabs>
        <w:ind w:left="356" w:firstLine="4"/>
      </w:pPr>
      <w:rPr>
        <w:rFonts w:hint="default"/>
        <w:b w:val="0"/>
      </w:rPr>
    </w:lvl>
  </w:abstractNum>
  <w:abstractNum w:abstractNumId="6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1"/>
        </w:tabs>
        <w:ind w:left="1" w:hanging="1"/>
      </w:pPr>
      <w:rPr>
        <w:rFonts w:hint="default"/>
      </w:rPr>
    </w:lvl>
  </w:abstractNum>
  <w:abstractNum w:abstractNumId="7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  <w:rPr>
        <w:rFonts w:hint="default"/>
      </w:rPr>
    </w:lvl>
  </w:abstractNum>
  <w:abstractNum w:abstractNumId="8" w15:restartNumberingAfterBreak="0">
    <w:nsid w:val="00000010"/>
    <w:multiLevelType w:val="singleLevel"/>
    <w:tmpl w:val="00000010"/>
    <w:name w:val="WW8Num18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</w:abstractNum>
  <w:abstractNum w:abstractNumId="9" w15:restartNumberingAfterBreak="0">
    <w:nsid w:val="00000011"/>
    <w:multiLevelType w:val="single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</w:abstractNum>
  <w:abstractNum w:abstractNumId="10" w15:restartNumberingAfterBreak="0">
    <w:nsid w:val="00000015"/>
    <w:multiLevelType w:val="singleLevel"/>
    <w:tmpl w:val="00000015"/>
    <w:name w:val="WW8Num2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16"/>
    <w:multiLevelType w:val="singleLevel"/>
    <w:tmpl w:val="00000016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 w15:restartNumberingAfterBreak="0">
    <w:nsid w:val="00000018"/>
    <w:multiLevelType w:val="singleLevel"/>
    <w:tmpl w:val="00000018"/>
    <w:name w:val="WW8Num29"/>
    <w:lvl w:ilvl="0">
      <w:start w:val="31"/>
      <w:numFmt w:val="decimal"/>
      <w:lvlText w:val="%1."/>
      <w:lvlJc w:val="left"/>
      <w:pPr>
        <w:tabs>
          <w:tab w:val="num" w:pos="728"/>
        </w:tabs>
        <w:ind w:left="728" w:hanging="728"/>
      </w:pPr>
      <w:rPr>
        <w:rFonts w:hint="default"/>
      </w:rPr>
    </w:lvl>
  </w:abstractNum>
  <w:abstractNum w:abstractNumId="13" w15:restartNumberingAfterBreak="0">
    <w:nsid w:val="00000019"/>
    <w:multiLevelType w:val="single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</w:abstractNum>
  <w:abstractNum w:abstractNumId="14" w15:restartNumberingAfterBreak="0">
    <w:nsid w:val="0000001B"/>
    <w:multiLevelType w:val="singleLevel"/>
    <w:tmpl w:val="0000001B"/>
    <w:name w:val="WW8Num32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</w:abstractNum>
  <w:abstractNum w:abstractNumId="15" w15:restartNumberingAfterBreak="0">
    <w:nsid w:val="0000001C"/>
    <w:multiLevelType w:val="singleLevel"/>
    <w:tmpl w:val="0000001C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16" w15:restartNumberingAfterBreak="0">
    <w:nsid w:val="0000001D"/>
    <w:multiLevelType w:val="singleLevel"/>
    <w:tmpl w:val="0000001D"/>
    <w:name w:val="WW8Num34"/>
    <w:lvl w:ilvl="0">
      <w:start w:val="16"/>
      <w:numFmt w:val="decimal"/>
      <w:lvlText w:val="%1."/>
      <w:lvlJc w:val="left"/>
      <w:pPr>
        <w:tabs>
          <w:tab w:val="num" w:pos="289"/>
        </w:tabs>
        <w:ind w:left="289" w:hanging="1"/>
      </w:pPr>
      <w:rPr>
        <w:rFonts w:hint="default"/>
      </w:rPr>
    </w:lvl>
  </w:abstractNum>
  <w:abstractNum w:abstractNumId="17" w15:restartNumberingAfterBreak="0">
    <w:nsid w:val="032008BD"/>
    <w:multiLevelType w:val="hybridMultilevel"/>
    <w:tmpl w:val="E078D6CA"/>
    <w:lvl w:ilvl="0" w:tplc="65A4BD8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281EA0"/>
    <w:multiLevelType w:val="hybridMultilevel"/>
    <w:tmpl w:val="9A88FF20"/>
    <w:lvl w:ilvl="0" w:tplc="65A4BD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A80FC6"/>
    <w:multiLevelType w:val="hybridMultilevel"/>
    <w:tmpl w:val="9A88FF20"/>
    <w:lvl w:ilvl="0" w:tplc="65A4BD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5401D"/>
    <w:multiLevelType w:val="hybridMultilevel"/>
    <w:tmpl w:val="C194E158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45E5085"/>
    <w:multiLevelType w:val="hybridMultilevel"/>
    <w:tmpl w:val="9A88FF20"/>
    <w:lvl w:ilvl="0" w:tplc="65A4BD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F3E72"/>
    <w:multiLevelType w:val="hybridMultilevel"/>
    <w:tmpl w:val="8D766142"/>
    <w:lvl w:ilvl="0" w:tplc="65A4BD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9D7DA7"/>
    <w:multiLevelType w:val="hybridMultilevel"/>
    <w:tmpl w:val="9A88FF20"/>
    <w:lvl w:ilvl="0" w:tplc="65A4BD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65914"/>
    <w:multiLevelType w:val="hybridMultilevel"/>
    <w:tmpl w:val="9A88FF20"/>
    <w:lvl w:ilvl="0" w:tplc="65A4BD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5F7E68"/>
    <w:multiLevelType w:val="hybridMultilevel"/>
    <w:tmpl w:val="9A36AA84"/>
    <w:lvl w:ilvl="0" w:tplc="65A4BD8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4B6DB7"/>
    <w:multiLevelType w:val="hybridMultilevel"/>
    <w:tmpl w:val="9A36AA84"/>
    <w:lvl w:ilvl="0" w:tplc="65A4BD8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6118EE"/>
    <w:multiLevelType w:val="hybridMultilevel"/>
    <w:tmpl w:val="9A88FF20"/>
    <w:lvl w:ilvl="0" w:tplc="65A4BD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90318F"/>
    <w:multiLevelType w:val="hybridMultilevel"/>
    <w:tmpl w:val="9A36AA84"/>
    <w:lvl w:ilvl="0" w:tplc="65A4BD8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6212010">
    <w:abstractNumId w:val="27"/>
  </w:num>
  <w:num w:numId="2" w16cid:durableId="827553933">
    <w:abstractNumId w:val="23"/>
  </w:num>
  <w:num w:numId="3" w16cid:durableId="1977024573">
    <w:abstractNumId w:val="21"/>
  </w:num>
  <w:num w:numId="4" w16cid:durableId="1088624630">
    <w:abstractNumId w:val="22"/>
  </w:num>
  <w:num w:numId="5" w16cid:durableId="1699621416">
    <w:abstractNumId w:val="26"/>
  </w:num>
  <w:num w:numId="6" w16cid:durableId="437483820">
    <w:abstractNumId w:val="19"/>
  </w:num>
  <w:num w:numId="7" w16cid:durableId="315687342">
    <w:abstractNumId w:val="24"/>
  </w:num>
  <w:num w:numId="8" w16cid:durableId="768546896">
    <w:abstractNumId w:val="25"/>
  </w:num>
  <w:num w:numId="9" w16cid:durableId="437867923">
    <w:abstractNumId w:val="18"/>
  </w:num>
  <w:num w:numId="10" w16cid:durableId="1773279464">
    <w:abstractNumId w:val="28"/>
  </w:num>
  <w:num w:numId="11" w16cid:durableId="386956130">
    <w:abstractNumId w:val="20"/>
  </w:num>
  <w:num w:numId="12" w16cid:durableId="98397484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activeWritingStyle w:appName="MSWord" w:lang="en-AU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it-IT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5FE"/>
    <w:rsid w:val="0000012B"/>
    <w:rsid w:val="000019D5"/>
    <w:rsid w:val="000019E6"/>
    <w:rsid w:val="00002FB6"/>
    <w:rsid w:val="00003FCF"/>
    <w:rsid w:val="00004364"/>
    <w:rsid w:val="00004A12"/>
    <w:rsid w:val="00010FE2"/>
    <w:rsid w:val="000129E4"/>
    <w:rsid w:val="00013E1F"/>
    <w:rsid w:val="00014D64"/>
    <w:rsid w:val="000209F2"/>
    <w:rsid w:val="00020B0C"/>
    <w:rsid w:val="00020C4C"/>
    <w:rsid w:val="00020C6C"/>
    <w:rsid w:val="00021511"/>
    <w:rsid w:val="0002526A"/>
    <w:rsid w:val="00031465"/>
    <w:rsid w:val="0003151D"/>
    <w:rsid w:val="000333F2"/>
    <w:rsid w:val="00034E57"/>
    <w:rsid w:val="00041F27"/>
    <w:rsid w:val="00041F5E"/>
    <w:rsid w:val="000422B5"/>
    <w:rsid w:val="000443E3"/>
    <w:rsid w:val="000449D0"/>
    <w:rsid w:val="00044BBD"/>
    <w:rsid w:val="00052AB6"/>
    <w:rsid w:val="000543E0"/>
    <w:rsid w:val="00055C28"/>
    <w:rsid w:val="00055C99"/>
    <w:rsid w:val="00056036"/>
    <w:rsid w:val="00057439"/>
    <w:rsid w:val="00057765"/>
    <w:rsid w:val="000610C5"/>
    <w:rsid w:val="00063AFB"/>
    <w:rsid w:val="00064794"/>
    <w:rsid w:val="00065125"/>
    <w:rsid w:val="0006647F"/>
    <w:rsid w:val="000718CB"/>
    <w:rsid w:val="00076534"/>
    <w:rsid w:val="000768BF"/>
    <w:rsid w:val="00077798"/>
    <w:rsid w:val="00077DBB"/>
    <w:rsid w:val="00080B6D"/>
    <w:rsid w:val="00081E3B"/>
    <w:rsid w:val="00082CA8"/>
    <w:rsid w:val="000833DD"/>
    <w:rsid w:val="000866F2"/>
    <w:rsid w:val="00086BAB"/>
    <w:rsid w:val="00087184"/>
    <w:rsid w:val="00091995"/>
    <w:rsid w:val="00091A3D"/>
    <w:rsid w:val="00093878"/>
    <w:rsid w:val="00094A11"/>
    <w:rsid w:val="000978BD"/>
    <w:rsid w:val="000A6EC3"/>
    <w:rsid w:val="000B1363"/>
    <w:rsid w:val="000B53BE"/>
    <w:rsid w:val="000B6D76"/>
    <w:rsid w:val="000C0899"/>
    <w:rsid w:val="000C2330"/>
    <w:rsid w:val="000C38B9"/>
    <w:rsid w:val="000C53D5"/>
    <w:rsid w:val="000C644D"/>
    <w:rsid w:val="000C6BB6"/>
    <w:rsid w:val="000C71AF"/>
    <w:rsid w:val="000D1C2F"/>
    <w:rsid w:val="000D3403"/>
    <w:rsid w:val="000D6592"/>
    <w:rsid w:val="000E1123"/>
    <w:rsid w:val="000E231F"/>
    <w:rsid w:val="000E4BEE"/>
    <w:rsid w:val="000E6F7C"/>
    <w:rsid w:val="000E7B48"/>
    <w:rsid w:val="000F2035"/>
    <w:rsid w:val="000F25F9"/>
    <w:rsid w:val="000F4363"/>
    <w:rsid w:val="000F7759"/>
    <w:rsid w:val="000F7B21"/>
    <w:rsid w:val="000F7F34"/>
    <w:rsid w:val="00102018"/>
    <w:rsid w:val="00102D6E"/>
    <w:rsid w:val="0010362F"/>
    <w:rsid w:val="00104A13"/>
    <w:rsid w:val="00104C20"/>
    <w:rsid w:val="00104E61"/>
    <w:rsid w:val="00105F28"/>
    <w:rsid w:val="00107830"/>
    <w:rsid w:val="00111499"/>
    <w:rsid w:val="0011493D"/>
    <w:rsid w:val="00114A6B"/>
    <w:rsid w:val="00115211"/>
    <w:rsid w:val="00122A53"/>
    <w:rsid w:val="001235B4"/>
    <w:rsid w:val="0012483D"/>
    <w:rsid w:val="00125377"/>
    <w:rsid w:val="00126464"/>
    <w:rsid w:val="001268F2"/>
    <w:rsid w:val="00131A2E"/>
    <w:rsid w:val="00132CD3"/>
    <w:rsid w:val="0013691D"/>
    <w:rsid w:val="001378C0"/>
    <w:rsid w:val="001405F3"/>
    <w:rsid w:val="001418C6"/>
    <w:rsid w:val="001419FF"/>
    <w:rsid w:val="00141B00"/>
    <w:rsid w:val="00141E53"/>
    <w:rsid w:val="00142389"/>
    <w:rsid w:val="00145766"/>
    <w:rsid w:val="00146AC2"/>
    <w:rsid w:val="001476EE"/>
    <w:rsid w:val="00152A7F"/>
    <w:rsid w:val="001621BD"/>
    <w:rsid w:val="001634BA"/>
    <w:rsid w:val="00163E3F"/>
    <w:rsid w:val="0016444F"/>
    <w:rsid w:val="0016457E"/>
    <w:rsid w:val="00166E36"/>
    <w:rsid w:val="001730CC"/>
    <w:rsid w:val="00173D0E"/>
    <w:rsid w:val="001742B1"/>
    <w:rsid w:val="00174E0A"/>
    <w:rsid w:val="00175458"/>
    <w:rsid w:val="001756A4"/>
    <w:rsid w:val="001760B5"/>
    <w:rsid w:val="001874E6"/>
    <w:rsid w:val="00192F25"/>
    <w:rsid w:val="001946DD"/>
    <w:rsid w:val="001966CC"/>
    <w:rsid w:val="001A14A3"/>
    <w:rsid w:val="001A4E20"/>
    <w:rsid w:val="001A5658"/>
    <w:rsid w:val="001A5682"/>
    <w:rsid w:val="001A61EB"/>
    <w:rsid w:val="001A7558"/>
    <w:rsid w:val="001A7B1B"/>
    <w:rsid w:val="001B0740"/>
    <w:rsid w:val="001B2987"/>
    <w:rsid w:val="001B2C70"/>
    <w:rsid w:val="001B4534"/>
    <w:rsid w:val="001C17A2"/>
    <w:rsid w:val="001C225B"/>
    <w:rsid w:val="001C301D"/>
    <w:rsid w:val="001C6C8E"/>
    <w:rsid w:val="001C748D"/>
    <w:rsid w:val="001D1E3B"/>
    <w:rsid w:val="001D2FB7"/>
    <w:rsid w:val="001D4C3E"/>
    <w:rsid w:val="001E09FF"/>
    <w:rsid w:val="001E4496"/>
    <w:rsid w:val="001E6407"/>
    <w:rsid w:val="001E65C4"/>
    <w:rsid w:val="001E6A62"/>
    <w:rsid w:val="001E78B8"/>
    <w:rsid w:val="001F04B5"/>
    <w:rsid w:val="001F0E76"/>
    <w:rsid w:val="001F1AC9"/>
    <w:rsid w:val="001F528E"/>
    <w:rsid w:val="001F6A77"/>
    <w:rsid w:val="001F6CDE"/>
    <w:rsid w:val="001F7352"/>
    <w:rsid w:val="002000EC"/>
    <w:rsid w:val="00200C31"/>
    <w:rsid w:val="00204EAF"/>
    <w:rsid w:val="00205412"/>
    <w:rsid w:val="00212151"/>
    <w:rsid w:val="00215D40"/>
    <w:rsid w:val="002166A7"/>
    <w:rsid w:val="0021677A"/>
    <w:rsid w:val="002227E3"/>
    <w:rsid w:val="00223021"/>
    <w:rsid w:val="002236D6"/>
    <w:rsid w:val="0022423D"/>
    <w:rsid w:val="002244DA"/>
    <w:rsid w:val="00225B5A"/>
    <w:rsid w:val="002269D8"/>
    <w:rsid w:val="00234566"/>
    <w:rsid w:val="00234A93"/>
    <w:rsid w:val="002366A6"/>
    <w:rsid w:val="00236815"/>
    <w:rsid w:val="0023729D"/>
    <w:rsid w:val="00237DC0"/>
    <w:rsid w:val="00240CDB"/>
    <w:rsid w:val="0024177A"/>
    <w:rsid w:val="00242CFB"/>
    <w:rsid w:val="0024432E"/>
    <w:rsid w:val="00246BC8"/>
    <w:rsid w:val="00247C13"/>
    <w:rsid w:val="00252DEA"/>
    <w:rsid w:val="00252FD6"/>
    <w:rsid w:val="0025347E"/>
    <w:rsid w:val="00256155"/>
    <w:rsid w:val="0025755B"/>
    <w:rsid w:val="00260E16"/>
    <w:rsid w:val="0026243F"/>
    <w:rsid w:val="00262CD3"/>
    <w:rsid w:val="00266ABE"/>
    <w:rsid w:val="002674BA"/>
    <w:rsid w:val="00270228"/>
    <w:rsid w:val="0027059F"/>
    <w:rsid w:val="002721CA"/>
    <w:rsid w:val="0027261E"/>
    <w:rsid w:val="002735A2"/>
    <w:rsid w:val="0027524B"/>
    <w:rsid w:val="0027548E"/>
    <w:rsid w:val="00275F90"/>
    <w:rsid w:val="002778EA"/>
    <w:rsid w:val="002812D2"/>
    <w:rsid w:val="00283069"/>
    <w:rsid w:val="0028391B"/>
    <w:rsid w:val="0028468A"/>
    <w:rsid w:val="002947E4"/>
    <w:rsid w:val="00294862"/>
    <w:rsid w:val="00294C77"/>
    <w:rsid w:val="00295F3C"/>
    <w:rsid w:val="002977A7"/>
    <w:rsid w:val="002A4193"/>
    <w:rsid w:val="002A516A"/>
    <w:rsid w:val="002A534A"/>
    <w:rsid w:val="002B212D"/>
    <w:rsid w:val="002B4781"/>
    <w:rsid w:val="002B4E3A"/>
    <w:rsid w:val="002B5F31"/>
    <w:rsid w:val="002C0B24"/>
    <w:rsid w:val="002C3FA4"/>
    <w:rsid w:val="002C7B41"/>
    <w:rsid w:val="002C7C23"/>
    <w:rsid w:val="002D08FB"/>
    <w:rsid w:val="002D0A69"/>
    <w:rsid w:val="002D1D15"/>
    <w:rsid w:val="002D4313"/>
    <w:rsid w:val="002D7B94"/>
    <w:rsid w:val="002E02F3"/>
    <w:rsid w:val="002E178A"/>
    <w:rsid w:val="002E1AE4"/>
    <w:rsid w:val="002E221C"/>
    <w:rsid w:val="002E3346"/>
    <w:rsid w:val="002E579A"/>
    <w:rsid w:val="002E6E5D"/>
    <w:rsid w:val="002F0B3F"/>
    <w:rsid w:val="002F0C39"/>
    <w:rsid w:val="002F1C1C"/>
    <w:rsid w:val="002F239E"/>
    <w:rsid w:val="002F3756"/>
    <w:rsid w:val="002F45D0"/>
    <w:rsid w:val="002F59BC"/>
    <w:rsid w:val="003022CE"/>
    <w:rsid w:val="00303561"/>
    <w:rsid w:val="003063FF"/>
    <w:rsid w:val="00306BB4"/>
    <w:rsid w:val="00310843"/>
    <w:rsid w:val="003125FE"/>
    <w:rsid w:val="0031261D"/>
    <w:rsid w:val="0031578A"/>
    <w:rsid w:val="00317C44"/>
    <w:rsid w:val="00320BCA"/>
    <w:rsid w:val="003251AA"/>
    <w:rsid w:val="00326390"/>
    <w:rsid w:val="00326A3B"/>
    <w:rsid w:val="00327AB1"/>
    <w:rsid w:val="00331D0A"/>
    <w:rsid w:val="00333C80"/>
    <w:rsid w:val="00334FFA"/>
    <w:rsid w:val="00335A59"/>
    <w:rsid w:val="00344511"/>
    <w:rsid w:val="00344E90"/>
    <w:rsid w:val="00351CCB"/>
    <w:rsid w:val="00352D9A"/>
    <w:rsid w:val="003608E2"/>
    <w:rsid w:val="00360CB4"/>
    <w:rsid w:val="00361BB5"/>
    <w:rsid w:val="00362B56"/>
    <w:rsid w:val="00366DEC"/>
    <w:rsid w:val="003700DE"/>
    <w:rsid w:val="00370E87"/>
    <w:rsid w:val="00372B76"/>
    <w:rsid w:val="00373801"/>
    <w:rsid w:val="00373827"/>
    <w:rsid w:val="00376003"/>
    <w:rsid w:val="003800E9"/>
    <w:rsid w:val="00382C7A"/>
    <w:rsid w:val="00383BC7"/>
    <w:rsid w:val="00384CA9"/>
    <w:rsid w:val="00393BD0"/>
    <w:rsid w:val="003A0DC6"/>
    <w:rsid w:val="003A566B"/>
    <w:rsid w:val="003A5AE2"/>
    <w:rsid w:val="003A5E52"/>
    <w:rsid w:val="003A7410"/>
    <w:rsid w:val="003B0AC2"/>
    <w:rsid w:val="003B4801"/>
    <w:rsid w:val="003B558A"/>
    <w:rsid w:val="003B58E7"/>
    <w:rsid w:val="003B5EB5"/>
    <w:rsid w:val="003B7F5B"/>
    <w:rsid w:val="003C1625"/>
    <w:rsid w:val="003C24CB"/>
    <w:rsid w:val="003C2588"/>
    <w:rsid w:val="003C3589"/>
    <w:rsid w:val="003C391F"/>
    <w:rsid w:val="003C4098"/>
    <w:rsid w:val="003C43B5"/>
    <w:rsid w:val="003D0BB1"/>
    <w:rsid w:val="003D0D8F"/>
    <w:rsid w:val="003D40A8"/>
    <w:rsid w:val="003D443F"/>
    <w:rsid w:val="003E0200"/>
    <w:rsid w:val="003E1984"/>
    <w:rsid w:val="003E1A15"/>
    <w:rsid w:val="003E2390"/>
    <w:rsid w:val="003E264C"/>
    <w:rsid w:val="003E3F33"/>
    <w:rsid w:val="003E40FE"/>
    <w:rsid w:val="003E4CAC"/>
    <w:rsid w:val="003E7F0B"/>
    <w:rsid w:val="003F2531"/>
    <w:rsid w:val="003F27B7"/>
    <w:rsid w:val="003F4836"/>
    <w:rsid w:val="003F4AE3"/>
    <w:rsid w:val="003F4EDE"/>
    <w:rsid w:val="003F5E1D"/>
    <w:rsid w:val="003F5FA9"/>
    <w:rsid w:val="00401344"/>
    <w:rsid w:val="00402527"/>
    <w:rsid w:val="00402FE2"/>
    <w:rsid w:val="00403316"/>
    <w:rsid w:val="004056EF"/>
    <w:rsid w:val="0040625C"/>
    <w:rsid w:val="004117F6"/>
    <w:rsid w:val="00414437"/>
    <w:rsid w:val="004157B8"/>
    <w:rsid w:val="00416019"/>
    <w:rsid w:val="00417B14"/>
    <w:rsid w:val="00417E7A"/>
    <w:rsid w:val="00421A0D"/>
    <w:rsid w:val="00421FDA"/>
    <w:rsid w:val="004229CB"/>
    <w:rsid w:val="00425631"/>
    <w:rsid w:val="00425A4F"/>
    <w:rsid w:val="00427EEB"/>
    <w:rsid w:val="004357F5"/>
    <w:rsid w:val="004366F9"/>
    <w:rsid w:val="00437084"/>
    <w:rsid w:val="0043796C"/>
    <w:rsid w:val="0044179D"/>
    <w:rsid w:val="00443360"/>
    <w:rsid w:val="0044525A"/>
    <w:rsid w:val="0044600C"/>
    <w:rsid w:val="00447DDE"/>
    <w:rsid w:val="00452BBB"/>
    <w:rsid w:val="004545A4"/>
    <w:rsid w:val="00457594"/>
    <w:rsid w:val="00461470"/>
    <w:rsid w:val="00461E95"/>
    <w:rsid w:val="004625FE"/>
    <w:rsid w:val="00463B5D"/>
    <w:rsid w:val="004650D2"/>
    <w:rsid w:val="00467A71"/>
    <w:rsid w:val="00467AAF"/>
    <w:rsid w:val="004721D0"/>
    <w:rsid w:val="00474514"/>
    <w:rsid w:val="00474C80"/>
    <w:rsid w:val="00476D95"/>
    <w:rsid w:val="00480C97"/>
    <w:rsid w:val="00482892"/>
    <w:rsid w:val="004874A8"/>
    <w:rsid w:val="00487519"/>
    <w:rsid w:val="0049043C"/>
    <w:rsid w:val="0049334C"/>
    <w:rsid w:val="004935B5"/>
    <w:rsid w:val="00493DA3"/>
    <w:rsid w:val="00497202"/>
    <w:rsid w:val="004A33DD"/>
    <w:rsid w:val="004A545E"/>
    <w:rsid w:val="004A6928"/>
    <w:rsid w:val="004B06E6"/>
    <w:rsid w:val="004B251D"/>
    <w:rsid w:val="004C12AB"/>
    <w:rsid w:val="004C24D8"/>
    <w:rsid w:val="004C29F5"/>
    <w:rsid w:val="004C58FC"/>
    <w:rsid w:val="004C7E80"/>
    <w:rsid w:val="004D0479"/>
    <w:rsid w:val="004D09EA"/>
    <w:rsid w:val="004D0D94"/>
    <w:rsid w:val="004D102A"/>
    <w:rsid w:val="004D2A0A"/>
    <w:rsid w:val="004D3ABD"/>
    <w:rsid w:val="004D3DA2"/>
    <w:rsid w:val="004D4917"/>
    <w:rsid w:val="004D6C6B"/>
    <w:rsid w:val="004D70CE"/>
    <w:rsid w:val="004E257F"/>
    <w:rsid w:val="004E2F9A"/>
    <w:rsid w:val="004E436F"/>
    <w:rsid w:val="004E43E8"/>
    <w:rsid w:val="004E7414"/>
    <w:rsid w:val="004E76AE"/>
    <w:rsid w:val="004F1751"/>
    <w:rsid w:val="004F2509"/>
    <w:rsid w:val="004F342A"/>
    <w:rsid w:val="004F77A7"/>
    <w:rsid w:val="00500C4C"/>
    <w:rsid w:val="00506384"/>
    <w:rsid w:val="00506DE4"/>
    <w:rsid w:val="005071E4"/>
    <w:rsid w:val="0050789E"/>
    <w:rsid w:val="00510E05"/>
    <w:rsid w:val="00512075"/>
    <w:rsid w:val="00513DA3"/>
    <w:rsid w:val="00520168"/>
    <w:rsid w:val="0052093B"/>
    <w:rsid w:val="00522417"/>
    <w:rsid w:val="005237DF"/>
    <w:rsid w:val="00524F3E"/>
    <w:rsid w:val="00525156"/>
    <w:rsid w:val="00526A1B"/>
    <w:rsid w:val="005419AF"/>
    <w:rsid w:val="00541B37"/>
    <w:rsid w:val="00542E38"/>
    <w:rsid w:val="00543369"/>
    <w:rsid w:val="00543F14"/>
    <w:rsid w:val="00546CCB"/>
    <w:rsid w:val="0055010F"/>
    <w:rsid w:val="005506D6"/>
    <w:rsid w:val="00550996"/>
    <w:rsid w:val="005513E0"/>
    <w:rsid w:val="00551466"/>
    <w:rsid w:val="00552007"/>
    <w:rsid w:val="00552B0A"/>
    <w:rsid w:val="00554D0F"/>
    <w:rsid w:val="00556F72"/>
    <w:rsid w:val="00557211"/>
    <w:rsid w:val="00560420"/>
    <w:rsid w:val="00560FD6"/>
    <w:rsid w:val="005631B4"/>
    <w:rsid w:val="00563743"/>
    <w:rsid w:val="00563E3A"/>
    <w:rsid w:val="00566221"/>
    <w:rsid w:val="0056637D"/>
    <w:rsid w:val="005663E4"/>
    <w:rsid w:val="00567CD3"/>
    <w:rsid w:val="005704AA"/>
    <w:rsid w:val="00570556"/>
    <w:rsid w:val="00570723"/>
    <w:rsid w:val="00571B3E"/>
    <w:rsid w:val="00572F15"/>
    <w:rsid w:val="00573061"/>
    <w:rsid w:val="0057348E"/>
    <w:rsid w:val="00573A01"/>
    <w:rsid w:val="0057400C"/>
    <w:rsid w:val="00580956"/>
    <w:rsid w:val="005809D5"/>
    <w:rsid w:val="00580B63"/>
    <w:rsid w:val="00580F2F"/>
    <w:rsid w:val="00583005"/>
    <w:rsid w:val="00584344"/>
    <w:rsid w:val="00584B20"/>
    <w:rsid w:val="0058538C"/>
    <w:rsid w:val="00590501"/>
    <w:rsid w:val="00590E48"/>
    <w:rsid w:val="00590F9C"/>
    <w:rsid w:val="005913CB"/>
    <w:rsid w:val="00593B76"/>
    <w:rsid w:val="0059432E"/>
    <w:rsid w:val="00595FD2"/>
    <w:rsid w:val="00597031"/>
    <w:rsid w:val="005A0C4A"/>
    <w:rsid w:val="005A21DB"/>
    <w:rsid w:val="005A7714"/>
    <w:rsid w:val="005A77C5"/>
    <w:rsid w:val="005B192D"/>
    <w:rsid w:val="005B1967"/>
    <w:rsid w:val="005B3212"/>
    <w:rsid w:val="005B56B7"/>
    <w:rsid w:val="005B63D5"/>
    <w:rsid w:val="005B65AC"/>
    <w:rsid w:val="005C02E8"/>
    <w:rsid w:val="005C3A4C"/>
    <w:rsid w:val="005C5BC5"/>
    <w:rsid w:val="005D001F"/>
    <w:rsid w:val="005D03B6"/>
    <w:rsid w:val="005D07C9"/>
    <w:rsid w:val="005D46E8"/>
    <w:rsid w:val="005D4B54"/>
    <w:rsid w:val="005D52A7"/>
    <w:rsid w:val="005D544D"/>
    <w:rsid w:val="005E1861"/>
    <w:rsid w:val="005E2475"/>
    <w:rsid w:val="005E6A09"/>
    <w:rsid w:val="005F03D8"/>
    <w:rsid w:val="005F084F"/>
    <w:rsid w:val="005F276A"/>
    <w:rsid w:val="005F4774"/>
    <w:rsid w:val="005F4E07"/>
    <w:rsid w:val="005F67E4"/>
    <w:rsid w:val="00600F8B"/>
    <w:rsid w:val="00602FF1"/>
    <w:rsid w:val="00604BF3"/>
    <w:rsid w:val="00607B1A"/>
    <w:rsid w:val="006101F9"/>
    <w:rsid w:val="00611F59"/>
    <w:rsid w:val="006125B5"/>
    <w:rsid w:val="00615E87"/>
    <w:rsid w:val="00624090"/>
    <w:rsid w:val="00625352"/>
    <w:rsid w:val="006274AE"/>
    <w:rsid w:val="00630710"/>
    <w:rsid w:val="00632870"/>
    <w:rsid w:val="00633ADE"/>
    <w:rsid w:val="006351E2"/>
    <w:rsid w:val="00635642"/>
    <w:rsid w:val="00635CB9"/>
    <w:rsid w:val="00636077"/>
    <w:rsid w:val="00637156"/>
    <w:rsid w:val="006373DF"/>
    <w:rsid w:val="006378F6"/>
    <w:rsid w:val="00640462"/>
    <w:rsid w:val="00640F20"/>
    <w:rsid w:val="00641D16"/>
    <w:rsid w:val="00642105"/>
    <w:rsid w:val="00643D24"/>
    <w:rsid w:val="006465EB"/>
    <w:rsid w:val="00646F0C"/>
    <w:rsid w:val="00654180"/>
    <w:rsid w:val="006565F5"/>
    <w:rsid w:val="00656E3D"/>
    <w:rsid w:val="006576C6"/>
    <w:rsid w:val="00657D7B"/>
    <w:rsid w:val="006619B9"/>
    <w:rsid w:val="00663AC9"/>
    <w:rsid w:val="00663F9D"/>
    <w:rsid w:val="0066473A"/>
    <w:rsid w:val="00664F5D"/>
    <w:rsid w:val="006650B3"/>
    <w:rsid w:val="00667B78"/>
    <w:rsid w:val="006752A8"/>
    <w:rsid w:val="00675B4F"/>
    <w:rsid w:val="00680F07"/>
    <w:rsid w:val="00684704"/>
    <w:rsid w:val="00684EFB"/>
    <w:rsid w:val="00686F8A"/>
    <w:rsid w:val="006870F4"/>
    <w:rsid w:val="00687B03"/>
    <w:rsid w:val="006914F2"/>
    <w:rsid w:val="00692DF9"/>
    <w:rsid w:val="0069560E"/>
    <w:rsid w:val="006964D1"/>
    <w:rsid w:val="006968F6"/>
    <w:rsid w:val="006A1967"/>
    <w:rsid w:val="006A3279"/>
    <w:rsid w:val="006A62A1"/>
    <w:rsid w:val="006B0A9A"/>
    <w:rsid w:val="006B0BB3"/>
    <w:rsid w:val="006B10B1"/>
    <w:rsid w:val="006B49FC"/>
    <w:rsid w:val="006B4B37"/>
    <w:rsid w:val="006B61F3"/>
    <w:rsid w:val="006B72B7"/>
    <w:rsid w:val="006B7BD7"/>
    <w:rsid w:val="006C0B22"/>
    <w:rsid w:val="006C6303"/>
    <w:rsid w:val="006C73DC"/>
    <w:rsid w:val="006D14D2"/>
    <w:rsid w:val="006D272C"/>
    <w:rsid w:val="006D550A"/>
    <w:rsid w:val="006D556F"/>
    <w:rsid w:val="006D5B83"/>
    <w:rsid w:val="006E3DA3"/>
    <w:rsid w:val="006E405F"/>
    <w:rsid w:val="006E41F7"/>
    <w:rsid w:val="006E5151"/>
    <w:rsid w:val="006F16C6"/>
    <w:rsid w:val="006F2FB4"/>
    <w:rsid w:val="006F4E8D"/>
    <w:rsid w:val="006F5DE1"/>
    <w:rsid w:val="007013A5"/>
    <w:rsid w:val="0070268F"/>
    <w:rsid w:val="007053A0"/>
    <w:rsid w:val="00706C8F"/>
    <w:rsid w:val="00710418"/>
    <w:rsid w:val="00710C35"/>
    <w:rsid w:val="007118AC"/>
    <w:rsid w:val="00711C6D"/>
    <w:rsid w:val="00714584"/>
    <w:rsid w:val="00714D81"/>
    <w:rsid w:val="0071588A"/>
    <w:rsid w:val="00715A62"/>
    <w:rsid w:val="00716153"/>
    <w:rsid w:val="007235DE"/>
    <w:rsid w:val="007238DE"/>
    <w:rsid w:val="00725D44"/>
    <w:rsid w:val="00726C2F"/>
    <w:rsid w:val="007324EA"/>
    <w:rsid w:val="00735BA8"/>
    <w:rsid w:val="00740711"/>
    <w:rsid w:val="0074206C"/>
    <w:rsid w:val="00742434"/>
    <w:rsid w:val="00743026"/>
    <w:rsid w:val="00743D61"/>
    <w:rsid w:val="0074494A"/>
    <w:rsid w:val="00745B97"/>
    <w:rsid w:val="00746CD2"/>
    <w:rsid w:val="00747175"/>
    <w:rsid w:val="0075062F"/>
    <w:rsid w:val="00752A44"/>
    <w:rsid w:val="007534E3"/>
    <w:rsid w:val="007554D0"/>
    <w:rsid w:val="0075634F"/>
    <w:rsid w:val="0076039B"/>
    <w:rsid w:val="00763D7F"/>
    <w:rsid w:val="0076442C"/>
    <w:rsid w:val="00764979"/>
    <w:rsid w:val="007652CD"/>
    <w:rsid w:val="00767122"/>
    <w:rsid w:val="0076772C"/>
    <w:rsid w:val="00770164"/>
    <w:rsid w:val="007726D7"/>
    <w:rsid w:val="00772B20"/>
    <w:rsid w:val="00774B0A"/>
    <w:rsid w:val="00775682"/>
    <w:rsid w:val="00775938"/>
    <w:rsid w:val="00780BC0"/>
    <w:rsid w:val="007814A4"/>
    <w:rsid w:val="00781BE7"/>
    <w:rsid w:val="00782FC4"/>
    <w:rsid w:val="00795134"/>
    <w:rsid w:val="00796EB8"/>
    <w:rsid w:val="007A0F01"/>
    <w:rsid w:val="007A2853"/>
    <w:rsid w:val="007A45FC"/>
    <w:rsid w:val="007A47E2"/>
    <w:rsid w:val="007B2DCF"/>
    <w:rsid w:val="007B496E"/>
    <w:rsid w:val="007B591A"/>
    <w:rsid w:val="007B7863"/>
    <w:rsid w:val="007C0D46"/>
    <w:rsid w:val="007C357E"/>
    <w:rsid w:val="007C4D3D"/>
    <w:rsid w:val="007C5707"/>
    <w:rsid w:val="007C712F"/>
    <w:rsid w:val="007C7449"/>
    <w:rsid w:val="007D224D"/>
    <w:rsid w:val="007D3514"/>
    <w:rsid w:val="007D3CA9"/>
    <w:rsid w:val="007D408E"/>
    <w:rsid w:val="007D43EC"/>
    <w:rsid w:val="007D4CE1"/>
    <w:rsid w:val="007D6204"/>
    <w:rsid w:val="007D660B"/>
    <w:rsid w:val="007D69C0"/>
    <w:rsid w:val="007D700F"/>
    <w:rsid w:val="007E191E"/>
    <w:rsid w:val="007E1D57"/>
    <w:rsid w:val="007E3301"/>
    <w:rsid w:val="007E4C11"/>
    <w:rsid w:val="007F00D1"/>
    <w:rsid w:val="007F13FF"/>
    <w:rsid w:val="007F2443"/>
    <w:rsid w:val="007F330B"/>
    <w:rsid w:val="007F4744"/>
    <w:rsid w:val="007F6433"/>
    <w:rsid w:val="007F6D24"/>
    <w:rsid w:val="00800392"/>
    <w:rsid w:val="008014DF"/>
    <w:rsid w:val="00801B86"/>
    <w:rsid w:val="008032F3"/>
    <w:rsid w:val="00803443"/>
    <w:rsid w:val="00804172"/>
    <w:rsid w:val="0080423C"/>
    <w:rsid w:val="00804290"/>
    <w:rsid w:val="00805C3B"/>
    <w:rsid w:val="00806AE9"/>
    <w:rsid w:val="008075F3"/>
    <w:rsid w:val="00807B7B"/>
    <w:rsid w:val="00810B02"/>
    <w:rsid w:val="00811618"/>
    <w:rsid w:val="00813AF9"/>
    <w:rsid w:val="008212C7"/>
    <w:rsid w:val="00823D4B"/>
    <w:rsid w:val="00823F46"/>
    <w:rsid w:val="008240A6"/>
    <w:rsid w:val="00824F7E"/>
    <w:rsid w:val="00825228"/>
    <w:rsid w:val="0082550F"/>
    <w:rsid w:val="00827930"/>
    <w:rsid w:val="008321D4"/>
    <w:rsid w:val="0083229E"/>
    <w:rsid w:val="008347D6"/>
    <w:rsid w:val="00834E51"/>
    <w:rsid w:val="00836554"/>
    <w:rsid w:val="008423D4"/>
    <w:rsid w:val="008425ED"/>
    <w:rsid w:val="0084549A"/>
    <w:rsid w:val="0085006E"/>
    <w:rsid w:val="00851221"/>
    <w:rsid w:val="008543B0"/>
    <w:rsid w:val="00854BE5"/>
    <w:rsid w:val="00856FAD"/>
    <w:rsid w:val="00857ABC"/>
    <w:rsid w:val="00860E38"/>
    <w:rsid w:val="00864801"/>
    <w:rsid w:val="00865048"/>
    <w:rsid w:val="0086653A"/>
    <w:rsid w:val="0086706D"/>
    <w:rsid w:val="00870CC4"/>
    <w:rsid w:val="00870DE5"/>
    <w:rsid w:val="00871DE9"/>
    <w:rsid w:val="008721B5"/>
    <w:rsid w:val="00874ABA"/>
    <w:rsid w:val="0087694D"/>
    <w:rsid w:val="008834A3"/>
    <w:rsid w:val="00885299"/>
    <w:rsid w:val="00886C03"/>
    <w:rsid w:val="0088735B"/>
    <w:rsid w:val="00887892"/>
    <w:rsid w:val="0089275A"/>
    <w:rsid w:val="00894285"/>
    <w:rsid w:val="0089752E"/>
    <w:rsid w:val="00897B80"/>
    <w:rsid w:val="008A05F0"/>
    <w:rsid w:val="008A1E5E"/>
    <w:rsid w:val="008A2B57"/>
    <w:rsid w:val="008A41D8"/>
    <w:rsid w:val="008A4B88"/>
    <w:rsid w:val="008A5051"/>
    <w:rsid w:val="008A71B6"/>
    <w:rsid w:val="008B0BFC"/>
    <w:rsid w:val="008B0E40"/>
    <w:rsid w:val="008C2AFA"/>
    <w:rsid w:val="008C31C3"/>
    <w:rsid w:val="008C47BC"/>
    <w:rsid w:val="008C5FCD"/>
    <w:rsid w:val="008C6331"/>
    <w:rsid w:val="008C6A63"/>
    <w:rsid w:val="008D02AF"/>
    <w:rsid w:val="008D1F6C"/>
    <w:rsid w:val="008D3AAC"/>
    <w:rsid w:val="008D456F"/>
    <w:rsid w:val="008D5F3B"/>
    <w:rsid w:val="008D701A"/>
    <w:rsid w:val="008E0D61"/>
    <w:rsid w:val="008E2401"/>
    <w:rsid w:val="008E2EC1"/>
    <w:rsid w:val="008E4C8F"/>
    <w:rsid w:val="008E7AAA"/>
    <w:rsid w:val="008E7B9A"/>
    <w:rsid w:val="008F4B7D"/>
    <w:rsid w:val="008F4C6F"/>
    <w:rsid w:val="008F53BF"/>
    <w:rsid w:val="008F5908"/>
    <w:rsid w:val="008F5DD2"/>
    <w:rsid w:val="008F62AA"/>
    <w:rsid w:val="008F7091"/>
    <w:rsid w:val="0090024D"/>
    <w:rsid w:val="00901B28"/>
    <w:rsid w:val="00903B43"/>
    <w:rsid w:val="009061D1"/>
    <w:rsid w:val="0090706B"/>
    <w:rsid w:val="009107D1"/>
    <w:rsid w:val="00910D56"/>
    <w:rsid w:val="00911FD0"/>
    <w:rsid w:val="00912261"/>
    <w:rsid w:val="00914D67"/>
    <w:rsid w:val="00920129"/>
    <w:rsid w:val="00920412"/>
    <w:rsid w:val="00920D36"/>
    <w:rsid w:val="0092193C"/>
    <w:rsid w:val="009238BD"/>
    <w:rsid w:val="00923CB1"/>
    <w:rsid w:val="00925675"/>
    <w:rsid w:val="00925DF9"/>
    <w:rsid w:val="009325FB"/>
    <w:rsid w:val="00932CF8"/>
    <w:rsid w:val="00933DE7"/>
    <w:rsid w:val="009343C1"/>
    <w:rsid w:val="00935677"/>
    <w:rsid w:val="00936B11"/>
    <w:rsid w:val="00941552"/>
    <w:rsid w:val="00945A67"/>
    <w:rsid w:val="00946252"/>
    <w:rsid w:val="00947617"/>
    <w:rsid w:val="00950363"/>
    <w:rsid w:val="009520C8"/>
    <w:rsid w:val="0095401A"/>
    <w:rsid w:val="009546BD"/>
    <w:rsid w:val="00954B08"/>
    <w:rsid w:val="00955143"/>
    <w:rsid w:val="00956A3F"/>
    <w:rsid w:val="00956CC8"/>
    <w:rsid w:val="009570F9"/>
    <w:rsid w:val="00966B48"/>
    <w:rsid w:val="00967C86"/>
    <w:rsid w:val="00973A46"/>
    <w:rsid w:val="009740EC"/>
    <w:rsid w:val="009755CA"/>
    <w:rsid w:val="009767B4"/>
    <w:rsid w:val="0098426B"/>
    <w:rsid w:val="009856EC"/>
    <w:rsid w:val="009910D5"/>
    <w:rsid w:val="00992889"/>
    <w:rsid w:val="0099452E"/>
    <w:rsid w:val="009956C6"/>
    <w:rsid w:val="009959D1"/>
    <w:rsid w:val="00996B93"/>
    <w:rsid w:val="009976C7"/>
    <w:rsid w:val="009976D9"/>
    <w:rsid w:val="009A25D2"/>
    <w:rsid w:val="009A504F"/>
    <w:rsid w:val="009A5F7E"/>
    <w:rsid w:val="009B5D28"/>
    <w:rsid w:val="009C1EB2"/>
    <w:rsid w:val="009C4377"/>
    <w:rsid w:val="009C4421"/>
    <w:rsid w:val="009C6015"/>
    <w:rsid w:val="009C6182"/>
    <w:rsid w:val="009C758E"/>
    <w:rsid w:val="009D0B90"/>
    <w:rsid w:val="009D1545"/>
    <w:rsid w:val="009D37DC"/>
    <w:rsid w:val="009D56EB"/>
    <w:rsid w:val="009D6ED0"/>
    <w:rsid w:val="009D75EA"/>
    <w:rsid w:val="009E58CC"/>
    <w:rsid w:val="009E6CB0"/>
    <w:rsid w:val="009F065F"/>
    <w:rsid w:val="009F0E53"/>
    <w:rsid w:val="009F191F"/>
    <w:rsid w:val="009F28D6"/>
    <w:rsid w:val="009F40C5"/>
    <w:rsid w:val="009F4DEA"/>
    <w:rsid w:val="00A00FCB"/>
    <w:rsid w:val="00A019C0"/>
    <w:rsid w:val="00A0296A"/>
    <w:rsid w:val="00A04958"/>
    <w:rsid w:val="00A06464"/>
    <w:rsid w:val="00A07DC6"/>
    <w:rsid w:val="00A10A64"/>
    <w:rsid w:val="00A11562"/>
    <w:rsid w:val="00A13DE1"/>
    <w:rsid w:val="00A140AC"/>
    <w:rsid w:val="00A140C0"/>
    <w:rsid w:val="00A1587B"/>
    <w:rsid w:val="00A17206"/>
    <w:rsid w:val="00A175B8"/>
    <w:rsid w:val="00A211EC"/>
    <w:rsid w:val="00A22C2E"/>
    <w:rsid w:val="00A2389E"/>
    <w:rsid w:val="00A23E6E"/>
    <w:rsid w:val="00A23F82"/>
    <w:rsid w:val="00A2406B"/>
    <w:rsid w:val="00A25C84"/>
    <w:rsid w:val="00A26316"/>
    <w:rsid w:val="00A26FE8"/>
    <w:rsid w:val="00A276DE"/>
    <w:rsid w:val="00A308ED"/>
    <w:rsid w:val="00A3383D"/>
    <w:rsid w:val="00A33FFB"/>
    <w:rsid w:val="00A34118"/>
    <w:rsid w:val="00A343D7"/>
    <w:rsid w:val="00A3689F"/>
    <w:rsid w:val="00A36A9C"/>
    <w:rsid w:val="00A3743E"/>
    <w:rsid w:val="00A40722"/>
    <w:rsid w:val="00A41870"/>
    <w:rsid w:val="00A42F93"/>
    <w:rsid w:val="00A4328D"/>
    <w:rsid w:val="00A4570A"/>
    <w:rsid w:val="00A46A32"/>
    <w:rsid w:val="00A47028"/>
    <w:rsid w:val="00A47BAA"/>
    <w:rsid w:val="00A5092F"/>
    <w:rsid w:val="00A5100C"/>
    <w:rsid w:val="00A51C04"/>
    <w:rsid w:val="00A544A0"/>
    <w:rsid w:val="00A54B76"/>
    <w:rsid w:val="00A60BB7"/>
    <w:rsid w:val="00A6282D"/>
    <w:rsid w:val="00A65471"/>
    <w:rsid w:val="00A70B74"/>
    <w:rsid w:val="00A712EC"/>
    <w:rsid w:val="00A776E3"/>
    <w:rsid w:val="00A8167E"/>
    <w:rsid w:val="00A83649"/>
    <w:rsid w:val="00A84C5D"/>
    <w:rsid w:val="00A8717C"/>
    <w:rsid w:val="00A921A0"/>
    <w:rsid w:val="00A939B3"/>
    <w:rsid w:val="00A97D3B"/>
    <w:rsid w:val="00AA0C29"/>
    <w:rsid w:val="00AA1DE7"/>
    <w:rsid w:val="00AA2BEF"/>
    <w:rsid w:val="00AA2E39"/>
    <w:rsid w:val="00AA323F"/>
    <w:rsid w:val="00AA63AE"/>
    <w:rsid w:val="00AB2316"/>
    <w:rsid w:val="00AB3800"/>
    <w:rsid w:val="00AB5555"/>
    <w:rsid w:val="00AB65F3"/>
    <w:rsid w:val="00AC3A99"/>
    <w:rsid w:val="00AC51F0"/>
    <w:rsid w:val="00AC633D"/>
    <w:rsid w:val="00AD27F6"/>
    <w:rsid w:val="00AD4186"/>
    <w:rsid w:val="00AD4ED8"/>
    <w:rsid w:val="00AD54F5"/>
    <w:rsid w:val="00AE0F52"/>
    <w:rsid w:val="00AE12E6"/>
    <w:rsid w:val="00AE239F"/>
    <w:rsid w:val="00AE4085"/>
    <w:rsid w:val="00AE66DE"/>
    <w:rsid w:val="00AF0446"/>
    <w:rsid w:val="00AF308E"/>
    <w:rsid w:val="00AF3931"/>
    <w:rsid w:val="00AF3FBE"/>
    <w:rsid w:val="00AF6158"/>
    <w:rsid w:val="00AF6262"/>
    <w:rsid w:val="00B01181"/>
    <w:rsid w:val="00B01C1F"/>
    <w:rsid w:val="00B02905"/>
    <w:rsid w:val="00B036D3"/>
    <w:rsid w:val="00B04D11"/>
    <w:rsid w:val="00B050E5"/>
    <w:rsid w:val="00B05D9A"/>
    <w:rsid w:val="00B1179D"/>
    <w:rsid w:val="00B1278C"/>
    <w:rsid w:val="00B12860"/>
    <w:rsid w:val="00B163FB"/>
    <w:rsid w:val="00B16967"/>
    <w:rsid w:val="00B1756E"/>
    <w:rsid w:val="00B20537"/>
    <w:rsid w:val="00B20EE3"/>
    <w:rsid w:val="00B22B24"/>
    <w:rsid w:val="00B23B63"/>
    <w:rsid w:val="00B24C3C"/>
    <w:rsid w:val="00B2578C"/>
    <w:rsid w:val="00B26078"/>
    <w:rsid w:val="00B30218"/>
    <w:rsid w:val="00B30F04"/>
    <w:rsid w:val="00B32DE4"/>
    <w:rsid w:val="00B35ECF"/>
    <w:rsid w:val="00B371E9"/>
    <w:rsid w:val="00B37BFA"/>
    <w:rsid w:val="00B40897"/>
    <w:rsid w:val="00B412B6"/>
    <w:rsid w:val="00B417EC"/>
    <w:rsid w:val="00B45365"/>
    <w:rsid w:val="00B46FAD"/>
    <w:rsid w:val="00B477AC"/>
    <w:rsid w:val="00B508BB"/>
    <w:rsid w:val="00B52461"/>
    <w:rsid w:val="00B53D01"/>
    <w:rsid w:val="00B54391"/>
    <w:rsid w:val="00B54BAF"/>
    <w:rsid w:val="00B57229"/>
    <w:rsid w:val="00B572D5"/>
    <w:rsid w:val="00B60225"/>
    <w:rsid w:val="00B6044C"/>
    <w:rsid w:val="00B661C0"/>
    <w:rsid w:val="00B700B1"/>
    <w:rsid w:val="00B72653"/>
    <w:rsid w:val="00B72B04"/>
    <w:rsid w:val="00B739BC"/>
    <w:rsid w:val="00B746B7"/>
    <w:rsid w:val="00B752EF"/>
    <w:rsid w:val="00B778B0"/>
    <w:rsid w:val="00B77A26"/>
    <w:rsid w:val="00B80A45"/>
    <w:rsid w:val="00B86051"/>
    <w:rsid w:val="00B868E9"/>
    <w:rsid w:val="00B87BFF"/>
    <w:rsid w:val="00B9030D"/>
    <w:rsid w:val="00B938BB"/>
    <w:rsid w:val="00B943AF"/>
    <w:rsid w:val="00B963D3"/>
    <w:rsid w:val="00B97FC5"/>
    <w:rsid w:val="00BA248D"/>
    <w:rsid w:val="00BA29E6"/>
    <w:rsid w:val="00BA317A"/>
    <w:rsid w:val="00BA3899"/>
    <w:rsid w:val="00BA407A"/>
    <w:rsid w:val="00BA5D48"/>
    <w:rsid w:val="00BA6831"/>
    <w:rsid w:val="00BA6F5E"/>
    <w:rsid w:val="00BB1090"/>
    <w:rsid w:val="00BB1480"/>
    <w:rsid w:val="00BB3890"/>
    <w:rsid w:val="00BB59C1"/>
    <w:rsid w:val="00BB6A59"/>
    <w:rsid w:val="00BB7076"/>
    <w:rsid w:val="00BC1B3A"/>
    <w:rsid w:val="00BC24A3"/>
    <w:rsid w:val="00BC3FEE"/>
    <w:rsid w:val="00BC4780"/>
    <w:rsid w:val="00BC531E"/>
    <w:rsid w:val="00BC5347"/>
    <w:rsid w:val="00BC5799"/>
    <w:rsid w:val="00BC7CD2"/>
    <w:rsid w:val="00BD0522"/>
    <w:rsid w:val="00BE07F7"/>
    <w:rsid w:val="00BE2065"/>
    <w:rsid w:val="00BE7110"/>
    <w:rsid w:val="00BE7145"/>
    <w:rsid w:val="00BF0BE1"/>
    <w:rsid w:val="00BF2B06"/>
    <w:rsid w:val="00BF2B8B"/>
    <w:rsid w:val="00BF4754"/>
    <w:rsid w:val="00BF5C6C"/>
    <w:rsid w:val="00C0011E"/>
    <w:rsid w:val="00C009B8"/>
    <w:rsid w:val="00C039E5"/>
    <w:rsid w:val="00C03AA0"/>
    <w:rsid w:val="00C04434"/>
    <w:rsid w:val="00C07F98"/>
    <w:rsid w:val="00C10CC0"/>
    <w:rsid w:val="00C110D8"/>
    <w:rsid w:val="00C11730"/>
    <w:rsid w:val="00C11D85"/>
    <w:rsid w:val="00C13BB3"/>
    <w:rsid w:val="00C13D93"/>
    <w:rsid w:val="00C141E0"/>
    <w:rsid w:val="00C144BC"/>
    <w:rsid w:val="00C146BB"/>
    <w:rsid w:val="00C14B21"/>
    <w:rsid w:val="00C151A9"/>
    <w:rsid w:val="00C1528B"/>
    <w:rsid w:val="00C16522"/>
    <w:rsid w:val="00C16992"/>
    <w:rsid w:val="00C17F41"/>
    <w:rsid w:val="00C2003A"/>
    <w:rsid w:val="00C21183"/>
    <w:rsid w:val="00C2188F"/>
    <w:rsid w:val="00C241CA"/>
    <w:rsid w:val="00C2513F"/>
    <w:rsid w:val="00C265D6"/>
    <w:rsid w:val="00C26781"/>
    <w:rsid w:val="00C34AD9"/>
    <w:rsid w:val="00C4021F"/>
    <w:rsid w:val="00C422F2"/>
    <w:rsid w:val="00C423D2"/>
    <w:rsid w:val="00C42B86"/>
    <w:rsid w:val="00C42E46"/>
    <w:rsid w:val="00C442CE"/>
    <w:rsid w:val="00C450FF"/>
    <w:rsid w:val="00C45E7A"/>
    <w:rsid w:val="00C463E4"/>
    <w:rsid w:val="00C506DC"/>
    <w:rsid w:val="00C51522"/>
    <w:rsid w:val="00C53A12"/>
    <w:rsid w:val="00C54A67"/>
    <w:rsid w:val="00C54A6B"/>
    <w:rsid w:val="00C559D5"/>
    <w:rsid w:val="00C56681"/>
    <w:rsid w:val="00C6067F"/>
    <w:rsid w:val="00C61EAC"/>
    <w:rsid w:val="00C657A6"/>
    <w:rsid w:val="00C65A01"/>
    <w:rsid w:val="00C66E1A"/>
    <w:rsid w:val="00C709B3"/>
    <w:rsid w:val="00C70B77"/>
    <w:rsid w:val="00C72731"/>
    <w:rsid w:val="00C731A0"/>
    <w:rsid w:val="00C733D7"/>
    <w:rsid w:val="00C73A84"/>
    <w:rsid w:val="00C753C6"/>
    <w:rsid w:val="00C762E4"/>
    <w:rsid w:val="00C77EB2"/>
    <w:rsid w:val="00C8024A"/>
    <w:rsid w:val="00C82D2C"/>
    <w:rsid w:val="00C8354C"/>
    <w:rsid w:val="00C84201"/>
    <w:rsid w:val="00C84A5B"/>
    <w:rsid w:val="00C865A5"/>
    <w:rsid w:val="00C8774F"/>
    <w:rsid w:val="00C926AF"/>
    <w:rsid w:val="00C95901"/>
    <w:rsid w:val="00C964BC"/>
    <w:rsid w:val="00CA02AC"/>
    <w:rsid w:val="00CA3635"/>
    <w:rsid w:val="00CA4974"/>
    <w:rsid w:val="00CA6D35"/>
    <w:rsid w:val="00CA7C94"/>
    <w:rsid w:val="00CB4BF2"/>
    <w:rsid w:val="00CC0DFB"/>
    <w:rsid w:val="00CC2AF8"/>
    <w:rsid w:val="00CC5D30"/>
    <w:rsid w:val="00CC6C97"/>
    <w:rsid w:val="00CC6D39"/>
    <w:rsid w:val="00CD0AA1"/>
    <w:rsid w:val="00CD19EC"/>
    <w:rsid w:val="00CD2AEE"/>
    <w:rsid w:val="00CD3E03"/>
    <w:rsid w:val="00CD4C9D"/>
    <w:rsid w:val="00CD6E3C"/>
    <w:rsid w:val="00CD764A"/>
    <w:rsid w:val="00CE0404"/>
    <w:rsid w:val="00CE1F09"/>
    <w:rsid w:val="00CF2ADD"/>
    <w:rsid w:val="00CF2F22"/>
    <w:rsid w:val="00CF37AB"/>
    <w:rsid w:val="00CF40C5"/>
    <w:rsid w:val="00CF56E3"/>
    <w:rsid w:val="00CF7FD5"/>
    <w:rsid w:val="00D00B57"/>
    <w:rsid w:val="00D02018"/>
    <w:rsid w:val="00D0227A"/>
    <w:rsid w:val="00D04E90"/>
    <w:rsid w:val="00D05CE7"/>
    <w:rsid w:val="00D0643D"/>
    <w:rsid w:val="00D071FC"/>
    <w:rsid w:val="00D10B2F"/>
    <w:rsid w:val="00D11835"/>
    <w:rsid w:val="00D11A31"/>
    <w:rsid w:val="00D15764"/>
    <w:rsid w:val="00D2649C"/>
    <w:rsid w:val="00D26715"/>
    <w:rsid w:val="00D276C2"/>
    <w:rsid w:val="00D3008F"/>
    <w:rsid w:val="00D306B1"/>
    <w:rsid w:val="00D3277E"/>
    <w:rsid w:val="00D35B91"/>
    <w:rsid w:val="00D35D34"/>
    <w:rsid w:val="00D40302"/>
    <w:rsid w:val="00D42CDE"/>
    <w:rsid w:val="00D46950"/>
    <w:rsid w:val="00D473A9"/>
    <w:rsid w:val="00D50B4E"/>
    <w:rsid w:val="00D52392"/>
    <w:rsid w:val="00D54CE8"/>
    <w:rsid w:val="00D57A34"/>
    <w:rsid w:val="00D60902"/>
    <w:rsid w:val="00D60BEE"/>
    <w:rsid w:val="00D62019"/>
    <w:rsid w:val="00D63657"/>
    <w:rsid w:val="00D63746"/>
    <w:rsid w:val="00D648B0"/>
    <w:rsid w:val="00D64E89"/>
    <w:rsid w:val="00D6598E"/>
    <w:rsid w:val="00D66EF4"/>
    <w:rsid w:val="00D670ED"/>
    <w:rsid w:val="00D7088C"/>
    <w:rsid w:val="00D719E0"/>
    <w:rsid w:val="00D750BD"/>
    <w:rsid w:val="00D7578A"/>
    <w:rsid w:val="00D76529"/>
    <w:rsid w:val="00D77472"/>
    <w:rsid w:val="00D832E0"/>
    <w:rsid w:val="00D85ABB"/>
    <w:rsid w:val="00D87011"/>
    <w:rsid w:val="00D91081"/>
    <w:rsid w:val="00D932FD"/>
    <w:rsid w:val="00DA045D"/>
    <w:rsid w:val="00DA5469"/>
    <w:rsid w:val="00DA64FD"/>
    <w:rsid w:val="00DA6AE9"/>
    <w:rsid w:val="00DA708C"/>
    <w:rsid w:val="00DB03C4"/>
    <w:rsid w:val="00DB047B"/>
    <w:rsid w:val="00DB10EC"/>
    <w:rsid w:val="00DB17C1"/>
    <w:rsid w:val="00DB6DF0"/>
    <w:rsid w:val="00DB7AC3"/>
    <w:rsid w:val="00DC0809"/>
    <w:rsid w:val="00DC0C74"/>
    <w:rsid w:val="00DC31D5"/>
    <w:rsid w:val="00DC330A"/>
    <w:rsid w:val="00DC43F7"/>
    <w:rsid w:val="00DC45EC"/>
    <w:rsid w:val="00DC4CA8"/>
    <w:rsid w:val="00DC50F5"/>
    <w:rsid w:val="00DC5AD9"/>
    <w:rsid w:val="00DD0354"/>
    <w:rsid w:val="00DD0CAB"/>
    <w:rsid w:val="00DD0DE7"/>
    <w:rsid w:val="00DD2A7A"/>
    <w:rsid w:val="00DD7B60"/>
    <w:rsid w:val="00DE2E5F"/>
    <w:rsid w:val="00DE30B6"/>
    <w:rsid w:val="00DE3F99"/>
    <w:rsid w:val="00DE4599"/>
    <w:rsid w:val="00DE5FF8"/>
    <w:rsid w:val="00DF1624"/>
    <w:rsid w:val="00DF2D37"/>
    <w:rsid w:val="00DF72CD"/>
    <w:rsid w:val="00E01093"/>
    <w:rsid w:val="00E054C8"/>
    <w:rsid w:val="00E066D3"/>
    <w:rsid w:val="00E07CF8"/>
    <w:rsid w:val="00E12B61"/>
    <w:rsid w:val="00E13015"/>
    <w:rsid w:val="00E13675"/>
    <w:rsid w:val="00E14E67"/>
    <w:rsid w:val="00E200E6"/>
    <w:rsid w:val="00E20C7F"/>
    <w:rsid w:val="00E211C2"/>
    <w:rsid w:val="00E21DFB"/>
    <w:rsid w:val="00E22EB6"/>
    <w:rsid w:val="00E233E7"/>
    <w:rsid w:val="00E23C05"/>
    <w:rsid w:val="00E25E67"/>
    <w:rsid w:val="00E264F6"/>
    <w:rsid w:val="00E31C63"/>
    <w:rsid w:val="00E3498F"/>
    <w:rsid w:val="00E3546D"/>
    <w:rsid w:val="00E4096D"/>
    <w:rsid w:val="00E46487"/>
    <w:rsid w:val="00E51C0A"/>
    <w:rsid w:val="00E543AE"/>
    <w:rsid w:val="00E61923"/>
    <w:rsid w:val="00E6317C"/>
    <w:rsid w:val="00E63931"/>
    <w:rsid w:val="00E63F72"/>
    <w:rsid w:val="00E6483F"/>
    <w:rsid w:val="00E66A1D"/>
    <w:rsid w:val="00E71454"/>
    <w:rsid w:val="00E73157"/>
    <w:rsid w:val="00E77A5A"/>
    <w:rsid w:val="00E86D9A"/>
    <w:rsid w:val="00E90E67"/>
    <w:rsid w:val="00E91966"/>
    <w:rsid w:val="00E92617"/>
    <w:rsid w:val="00E959D7"/>
    <w:rsid w:val="00E97A4C"/>
    <w:rsid w:val="00E97FA7"/>
    <w:rsid w:val="00EA0795"/>
    <w:rsid w:val="00EA1936"/>
    <w:rsid w:val="00EA3B5C"/>
    <w:rsid w:val="00EA49FC"/>
    <w:rsid w:val="00EA5A07"/>
    <w:rsid w:val="00EA619A"/>
    <w:rsid w:val="00EB3357"/>
    <w:rsid w:val="00EB5CE0"/>
    <w:rsid w:val="00EC191C"/>
    <w:rsid w:val="00EC27F5"/>
    <w:rsid w:val="00EC45DA"/>
    <w:rsid w:val="00EC4D88"/>
    <w:rsid w:val="00EC6147"/>
    <w:rsid w:val="00ED28EC"/>
    <w:rsid w:val="00ED5D27"/>
    <w:rsid w:val="00ED6190"/>
    <w:rsid w:val="00ED65AC"/>
    <w:rsid w:val="00ED7512"/>
    <w:rsid w:val="00ED7E82"/>
    <w:rsid w:val="00EE00FB"/>
    <w:rsid w:val="00EE2B9A"/>
    <w:rsid w:val="00EE418C"/>
    <w:rsid w:val="00EE4301"/>
    <w:rsid w:val="00EE4BC6"/>
    <w:rsid w:val="00EE5A74"/>
    <w:rsid w:val="00EE5D00"/>
    <w:rsid w:val="00EE5D12"/>
    <w:rsid w:val="00EE7B13"/>
    <w:rsid w:val="00EF1581"/>
    <w:rsid w:val="00EF1B5A"/>
    <w:rsid w:val="00EF1B7A"/>
    <w:rsid w:val="00EF5745"/>
    <w:rsid w:val="00EF692F"/>
    <w:rsid w:val="00EF7D93"/>
    <w:rsid w:val="00F00212"/>
    <w:rsid w:val="00F0072E"/>
    <w:rsid w:val="00F0628F"/>
    <w:rsid w:val="00F06AFE"/>
    <w:rsid w:val="00F06DE8"/>
    <w:rsid w:val="00F12FB1"/>
    <w:rsid w:val="00F139AF"/>
    <w:rsid w:val="00F1414D"/>
    <w:rsid w:val="00F1548C"/>
    <w:rsid w:val="00F15EB4"/>
    <w:rsid w:val="00F1698E"/>
    <w:rsid w:val="00F17BCF"/>
    <w:rsid w:val="00F21B63"/>
    <w:rsid w:val="00F21EB9"/>
    <w:rsid w:val="00F22511"/>
    <w:rsid w:val="00F22A0C"/>
    <w:rsid w:val="00F23618"/>
    <w:rsid w:val="00F25E07"/>
    <w:rsid w:val="00F27F4A"/>
    <w:rsid w:val="00F30A77"/>
    <w:rsid w:val="00F327A0"/>
    <w:rsid w:val="00F3300C"/>
    <w:rsid w:val="00F3460D"/>
    <w:rsid w:val="00F40245"/>
    <w:rsid w:val="00F41D84"/>
    <w:rsid w:val="00F43031"/>
    <w:rsid w:val="00F444C0"/>
    <w:rsid w:val="00F44F66"/>
    <w:rsid w:val="00F45993"/>
    <w:rsid w:val="00F46ED2"/>
    <w:rsid w:val="00F522F9"/>
    <w:rsid w:val="00F54C5A"/>
    <w:rsid w:val="00F553C6"/>
    <w:rsid w:val="00F55EF0"/>
    <w:rsid w:val="00F56E5C"/>
    <w:rsid w:val="00F6071E"/>
    <w:rsid w:val="00F6109B"/>
    <w:rsid w:val="00F64252"/>
    <w:rsid w:val="00F647EB"/>
    <w:rsid w:val="00F6482D"/>
    <w:rsid w:val="00F6499F"/>
    <w:rsid w:val="00F71071"/>
    <w:rsid w:val="00F71810"/>
    <w:rsid w:val="00F75ADC"/>
    <w:rsid w:val="00F760F5"/>
    <w:rsid w:val="00F774BF"/>
    <w:rsid w:val="00F77C6A"/>
    <w:rsid w:val="00F82299"/>
    <w:rsid w:val="00F8474A"/>
    <w:rsid w:val="00F84E48"/>
    <w:rsid w:val="00F8585D"/>
    <w:rsid w:val="00F92B45"/>
    <w:rsid w:val="00F939F3"/>
    <w:rsid w:val="00F93BF6"/>
    <w:rsid w:val="00F94E35"/>
    <w:rsid w:val="00F95650"/>
    <w:rsid w:val="00FA00BE"/>
    <w:rsid w:val="00FA1E83"/>
    <w:rsid w:val="00FA2321"/>
    <w:rsid w:val="00FA2ACF"/>
    <w:rsid w:val="00FA4277"/>
    <w:rsid w:val="00FA574F"/>
    <w:rsid w:val="00FA67FA"/>
    <w:rsid w:val="00FB3079"/>
    <w:rsid w:val="00FB3486"/>
    <w:rsid w:val="00FB3675"/>
    <w:rsid w:val="00FB4867"/>
    <w:rsid w:val="00FC0862"/>
    <w:rsid w:val="00FC4F20"/>
    <w:rsid w:val="00FC60E7"/>
    <w:rsid w:val="00FC7384"/>
    <w:rsid w:val="00FC7494"/>
    <w:rsid w:val="00FD0742"/>
    <w:rsid w:val="00FD2A90"/>
    <w:rsid w:val="00FD3CC9"/>
    <w:rsid w:val="00FD4ED6"/>
    <w:rsid w:val="00FD5A97"/>
    <w:rsid w:val="00FE1BF9"/>
    <w:rsid w:val="00FE20AF"/>
    <w:rsid w:val="00FE2940"/>
    <w:rsid w:val="00FE3010"/>
    <w:rsid w:val="00FE344D"/>
    <w:rsid w:val="00FE5D4E"/>
    <w:rsid w:val="00FE6FDD"/>
    <w:rsid w:val="00FE75F5"/>
    <w:rsid w:val="00FF0C9F"/>
    <w:rsid w:val="00FF23A9"/>
    <w:rsid w:val="00FF2CBA"/>
    <w:rsid w:val="00FF3B69"/>
    <w:rsid w:val="00FF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5CD4690"/>
  <w15:chartTrackingRefBased/>
  <w15:docId w15:val="{527B9352-150D-4980-B614-88E09323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3008F"/>
    <w:rPr>
      <w:lang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slov2">
    <w:name w:val="heading 2"/>
    <w:basedOn w:val="Normal"/>
    <w:next w:val="Normal"/>
    <w:autoRedefine/>
    <w:qFormat/>
    <w:rsid w:val="00D60902"/>
    <w:pPr>
      <w:keepNext/>
      <w:outlineLvl w:val="1"/>
    </w:pPr>
    <w:rPr>
      <w:rFonts w:ascii="Microsoft Sans Serif" w:hAnsi="Microsoft Sans Serif" w:cs="Microsoft Sans Serif"/>
      <w:sz w:val="22"/>
      <w:szCs w:val="22"/>
    </w:rPr>
  </w:style>
  <w:style w:type="paragraph" w:styleId="Naslov3">
    <w:name w:val="heading 3"/>
    <w:basedOn w:val="Normal"/>
    <w:next w:val="Normal"/>
    <w:link w:val="Naslov3Char"/>
    <w:qFormat/>
    <w:pPr>
      <w:keepNext/>
      <w:jc w:val="center"/>
      <w:outlineLvl w:val="2"/>
    </w:pPr>
    <w:rPr>
      <w:b/>
      <w:sz w:val="24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</w:rPr>
  </w:style>
  <w:style w:type="paragraph" w:styleId="Naslov5">
    <w:name w:val="heading 5"/>
    <w:basedOn w:val="Normal"/>
    <w:next w:val="Normal"/>
    <w:qFormat/>
    <w:pPr>
      <w:keepNext/>
      <w:spacing w:line="480" w:lineRule="auto"/>
      <w:jc w:val="center"/>
      <w:outlineLvl w:val="4"/>
    </w:pPr>
    <w:rPr>
      <w:rFonts w:ascii="Arial" w:hAnsi="Arial"/>
      <w:b/>
    </w:rPr>
  </w:style>
  <w:style w:type="paragraph" w:styleId="Naslov6">
    <w:name w:val="heading 6"/>
    <w:basedOn w:val="Normal"/>
    <w:next w:val="Normal"/>
    <w:qFormat/>
    <w:pPr>
      <w:keepNext/>
      <w:jc w:val="center"/>
      <w:outlineLvl w:val="5"/>
    </w:pPr>
    <w:rPr>
      <w:b/>
      <w:sz w:val="28"/>
    </w:rPr>
  </w:style>
  <w:style w:type="paragraph" w:styleId="Naslov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Naslov8">
    <w:name w:val="heading 8"/>
    <w:basedOn w:val="Normal"/>
    <w:next w:val="Normal"/>
    <w:qFormat/>
    <w:pPr>
      <w:keepNext/>
      <w:outlineLvl w:val="7"/>
    </w:pPr>
    <w:rPr>
      <w:sz w:val="26"/>
    </w:rPr>
  </w:style>
  <w:style w:type="paragraph" w:styleId="Naslov9">
    <w:name w:val="heading 9"/>
    <w:basedOn w:val="Normal"/>
    <w:next w:val="Normal"/>
    <w:qFormat/>
    <w:pPr>
      <w:keepNext/>
      <w:jc w:val="center"/>
      <w:outlineLvl w:val="8"/>
    </w:pPr>
    <w:rPr>
      <w:b/>
      <w:sz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Pr>
      <w:b/>
    </w:rPr>
  </w:style>
  <w:style w:type="paragraph" w:styleId="Grafikeoznake2">
    <w:name w:val="List Bullet 2"/>
    <w:basedOn w:val="Normal"/>
    <w:autoRedefine/>
    <w:rPr>
      <w:rFonts w:ascii="Arial" w:hAnsi="Arial"/>
    </w:rPr>
  </w:style>
  <w:style w:type="paragraph" w:customStyle="1" w:styleId="normal1">
    <w:name w:val="normal1"/>
    <w:basedOn w:val="Naslov4"/>
    <w:rPr>
      <w:rFonts w:ascii="Arial" w:hAnsi="Arial"/>
    </w:rPr>
  </w:style>
  <w:style w:type="paragraph" w:styleId="Podnoje">
    <w:name w:val="footer"/>
    <w:basedOn w:val="Normal"/>
    <w:link w:val="PodnojeChar"/>
    <w:pPr>
      <w:widowControl w:val="0"/>
      <w:tabs>
        <w:tab w:val="center" w:pos="4153"/>
        <w:tab w:val="right" w:pos="8306"/>
      </w:tabs>
    </w:pPr>
    <w:rPr>
      <w:rFonts w:ascii="Courier" w:hAnsi="Courier"/>
      <w:sz w:val="24"/>
      <w:lang w:val="en-US"/>
    </w:rPr>
  </w:style>
  <w:style w:type="paragraph" w:styleId="Tekstfusnote">
    <w:name w:val="footnote text"/>
    <w:basedOn w:val="Normal"/>
    <w:link w:val="TekstfusnoteChar"/>
    <w:pPr>
      <w:spacing w:before="120"/>
    </w:pPr>
  </w:style>
  <w:style w:type="paragraph" w:styleId="Tijeloteksta3">
    <w:name w:val="Body Text 3"/>
    <w:basedOn w:val="Normal"/>
    <w:rPr>
      <w:rFonts w:ascii="Arial" w:hAnsi="Arial"/>
      <w:sz w:val="22"/>
    </w:rPr>
  </w:style>
  <w:style w:type="paragraph" w:styleId="Naslov">
    <w:name w:val="Title"/>
    <w:basedOn w:val="Normal"/>
    <w:link w:val="NaslovChar"/>
    <w:qFormat/>
    <w:pPr>
      <w:jc w:val="center"/>
    </w:pPr>
    <w:rPr>
      <w:b/>
      <w:sz w:val="28"/>
    </w:rPr>
  </w:style>
  <w:style w:type="paragraph" w:styleId="Podnaslov">
    <w:name w:val="Subtitle"/>
    <w:basedOn w:val="Normal"/>
    <w:qFormat/>
    <w:pPr>
      <w:spacing w:line="480" w:lineRule="auto"/>
      <w:ind w:left="720" w:firstLine="720"/>
    </w:pPr>
    <w:rPr>
      <w:sz w:val="26"/>
    </w:rPr>
  </w:style>
  <w:style w:type="paragraph" w:styleId="Zaglavlje">
    <w:name w:val="header"/>
    <w:basedOn w:val="Normal"/>
    <w:link w:val="ZaglavljeChar"/>
    <w:pPr>
      <w:tabs>
        <w:tab w:val="center" w:pos="4153"/>
        <w:tab w:val="right" w:pos="8306"/>
      </w:tabs>
    </w:pPr>
    <w:rPr>
      <w:sz w:val="28"/>
    </w:rPr>
  </w:style>
  <w:style w:type="paragraph" w:customStyle="1" w:styleId="normal2">
    <w:name w:val="normal2"/>
    <w:basedOn w:val="Naslov9"/>
    <w:pPr>
      <w:jc w:val="left"/>
    </w:pPr>
    <w:rPr>
      <w:rFonts w:ascii="Arial" w:hAnsi="Arial"/>
      <w:sz w:val="32"/>
    </w:rPr>
  </w:style>
  <w:style w:type="character" w:styleId="Brojstranice">
    <w:name w:val="page number"/>
    <w:basedOn w:val="Zadanifontodlomka"/>
  </w:style>
  <w:style w:type="paragraph" w:styleId="Sadraj1">
    <w:name w:val="toc 1"/>
    <w:basedOn w:val="Normal"/>
    <w:next w:val="Normal"/>
    <w:autoRedefine/>
  </w:style>
  <w:style w:type="paragraph" w:styleId="Sadraj2">
    <w:name w:val="toc 2"/>
    <w:basedOn w:val="Normal"/>
    <w:next w:val="Normal"/>
    <w:autoRedefine/>
    <w:pPr>
      <w:ind w:left="200"/>
    </w:pPr>
  </w:style>
  <w:style w:type="paragraph" w:styleId="Sadraj3">
    <w:name w:val="toc 3"/>
    <w:basedOn w:val="Normal"/>
    <w:next w:val="Normal"/>
    <w:autoRedefine/>
    <w:pPr>
      <w:ind w:left="400"/>
    </w:pPr>
  </w:style>
  <w:style w:type="paragraph" w:styleId="Sadraj4">
    <w:name w:val="toc 4"/>
    <w:basedOn w:val="Normal"/>
    <w:next w:val="Normal"/>
    <w:autoRedefine/>
    <w:pPr>
      <w:ind w:left="600"/>
    </w:pPr>
  </w:style>
  <w:style w:type="paragraph" w:styleId="Sadraj5">
    <w:name w:val="toc 5"/>
    <w:basedOn w:val="Normal"/>
    <w:next w:val="Normal"/>
    <w:autoRedefine/>
    <w:pPr>
      <w:ind w:left="800"/>
    </w:pPr>
  </w:style>
  <w:style w:type="paragraph" w:styleId="Sadraj6">
    <w:name w:val="toc 6"/>
    <w:basedOn w:val="Normal"/>
    <w:next w:val="Normal"/>
    <w:autoRedefine/>
    <w:pPr>
      <w:ind w:left="1000"/>
    </w:pPr>
  </w:style>
  <w:style w:type="paragraph" w:styleId="Sadraj7">
    <w:name w:val="toc 7"/>
    <w:basedOn w:val="Normal"/>
    <w:next w:val="Normal"/>
    <w:autoRedefine/>
    <w:pPr>
      <w:ind w:left="1200"/>
    </w:pPr>
  </w:style>
  <w:style w:type="paragraph" w:styleId="Sadraj8">
    <w:name w:val="toc 8"/>
    <w:basedOn w:val="Normal"/>
    <w:next w:val="Normal"/>
    <w:autoRedefine/>
    <w:pPr>
      <w:ind w:left="1400"/>
    </w:pPr>
  </w:style>
  <w:style w:type="paragraph" w:styleId="Sadraj9">
    <w:name w:val="toc 9"/>
    <w:basedOn w:val="Normal"/>
    <w:next w:val="Normal"/>
    <w:autoRedefine/>
    <w:pPr>
      <w:ind w:left="1600"/>
    </w:pPr>
  </w:style>
  <w:style w:type="paragraph" w:styleId="Tijeloteksta2">
    <w:name w:val="Body Text 2"/>
    <w:basedOn w:val="Normal"/>
    <w:link w:val="Tijeloteksta2Char"/>
    <w:pPr>
      <w:jc w:val="both"/>
    </w:pPr>
    <w:rPr>
      <w:rFonts w:ascii="Arial" w:hAnsi="Arial"/>
    </w:rPr>
  </w:style>
  <w:style w:type="paragraph" w:styleId="Uvuenotijeloteksta">
    <w:name w:val="Body Text Indent"/>
    <w:basedOn w:val="Normal"/>
    <w:pPr>
      <w:ind w:left="720"/>
    </w:pPr>
    <w:rPr>
      <w:rFonts w:ascii="Arial" w:hAnsi="Arial"/>
    </w:rPr>
  </w:style>
  <w:style w:type="paragraph" w:styleId="Tijeloteksta-uvlaka2">
    <w:name w:val="Body Text Indent 2"/>
    <w:aliases w:val="  uvlaka 2"/>
    <w:basedOn w:val="Normal"/>
    <w:pPr>
      <w:ind w:firstLine="720"/>
      <w:jc w:val="both"/>
    </w:pPr>
    <w:rPr>
      <w:rFonts w:ascii="Arial" w:hAnsi="Arial"/>
    </w:rPr>
  </w:style>
  <w:style w:type="paragraph" w:styleId="Tekstbalonia">
    <w:name w:val="Balloon Text"/>
    <w:basedOn w:val="Normal"/>
    <w:link w:val="TekstbaloniaChar"/>
    <w:rsid w:val="004625FE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8C2A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initekst">
    <w:name w:val="Plain Text"/>
    <w:basedOn w:val="Normal"/>
    <w:link w:val="ObinitekstChar"/>
    <w:rsid w:val="001419FF"/>
    <w:rPr>
      <w:rFonts w:ascii="Courier New" w:hAnsi="Courier New" w:cs="Courier New"/>
      <w:lang w:val="en-US"/>
    </w:rPr>
  </w:style>
  <w:style w:type="table" w:styleId="Reetkatablice1">
    <w:name w:val="Table Grid 1"/>
    <w:basedOn w:val="Obinatablica"/>
    <w:rsid w:val="00860E3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iperveza">
    <w:name w:val="Hyperlink"/>
    <w:rsid w:val="008E2401"/>
    <w:rPr>
      <w:color w:val="0000FF"/>
      <w:u w:val="single"/>
    </w:rPr>
  </w:style>
  <w:style w:type="paragraph" w:customStyle="1" w:styleId="AninStil">
    <w:name w:val="Anin Stil"/>
    <w:basedOn w:val="Normal"/>
    <w:next w:val="Normal"/>
    <w:autoRedefine/>
    <w:rsid w:val="000F4363"/>
    <w:rPr>
      <w:rFonts w:ascii="Microsoft Sans Serif" w:hAnsi="Microsoft Sans Serif" w:cs="Microsoft Sans Serif"/>
      <w:b/>
      <w:color w:val="FF0000"/>
      <w:sz w:val="22"/>
      <w:szCs w:val="22"/>
      <w:lang w:eastAsia="hr-HR"/>
    </w:rPr>
  </w:style>
  <w:style w:type="character" w:customStyle="1" w:styleId="ZaglavljeChar">
    <w:name w:val="Zaglavlje Char"/>
    <w:link w:val="Zaglavlje"/>
    <w:rsid w:val="00A2406B"/>
    <w:rPr>
      <w:sz w:val="28"/>
      <w:lang w:val="hr-HR" w:eastAsia="en-US" w:bidi="ar-SA"/>
    </w:rPr>
  </w:style>
  <w:style w:type="paragraph" w:customStyle="1" w:styleId="Default">
    <w:name w:val="Default"/>
    <w:rsid w:val="00E200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jeloteksta-uvlaka3">
    <w:name w:val="Body Text Indent 3"/>
    <w:basedOn w:val="Normal"/>
    <w:rsid w:val="00667B78"/>
    <w:pPr>
      <w:spacing w:after="120"/>
      <w:ind w:left="283"/>
    </w:pPr>
    <w:rPr>
      <w:sz w:val="16"/>
      <w:szCs w:val="16"/>
    </w:rPr>
  </w:style>
  <w:style w:type="character" w:customStyle="1" w:styleId="TekstfusnoteChar">
    <w:name w:val="Tekst fusnote Char"/>
    <w:link w:val="Tekstfusnote"/>
    <w:semiHidden/>
    <w:locked/>
    <w:rsid w:val="003A0DC6"/>
    <w:rPr>
      <w:lang w:val="hr-HR" w:eastAsia="en-US" w:bidi="ar-SA"/>
    </w:rPr>
  </w:style>
  <w:style w:type="character" w:customStyle="1" w:styleId="CharChar8">
    <w:name w:val="Char Char8"/>
    <w:semiHidden/>
    <w:locked/>
    <w:rsid w:val="003A0DC6"/>
    <w:rPr>
      <w:sz w:val="20"/>
      <w:szCs w:val="20"/>
      <w:lang w:val="hr-HR"/>
    </w:rPr>
  </w:style>
  <w:style w:type="character" w:customStyle="1" w:styleId="ObiantekstChar">
    <w:name w:val="Običan tekst Char"/>
    <w:link w:val="Obiantekst1"/>
    <w:locked/>
    <w:rsid w:val="009D75EA"/>
    <w:rPr>
      <w:rFonts w:ascii="Calibri" w:hAnsi="Calibri" w:cs="Arial"/>
      <w:sz w:val="22"/>
      <w:szCs w:val="24"/>
      <w:lang w:val="hr-HR" w:eastAsia="hr-HR" w:bidi="ar-SA"/>
    </w:rPr>
  </w:style>
  <w:style w:type="paragraph" w:customStyle="1" w:styleId="Obiantekst1">
    <w:name w:val="Običan tekst1"/>
    <w:basedOn w:val="Normal"/>
    <w:link w:val="ObiantekstChar"/>
    <w:rsid w:val="009D75EA"/>
    <w:pPr>
      <w:keepNext/>
      <w:autoSpaceDE w:val="0"/>
      <w:autoSpaceDN w:val="0"/>
      <w:adjustRightInd w:val="0"/>
      <w:spacing w:before="120" w:line="300" w:lineRule="exact"/>
      <w:jc w:val="both"/>
    </w:pPr>
    <w:rPr>
      <w:rFonts w:ascii="Calibri" w:hAnsi="Calibri" w:cs="Arial"/>
      <w:sz w:val="22"/>
      <w:szCs w:val="24"/>
      <w:lang w:eastAsia="hr-HR"/>
    </w:rPr>
  </w:style>
  <w:style w:type="paragraph" w:customStyle="1" w:styleId="t-9-8">
    <w:name w:val="t-9-8"/>
    <w:basedOn w:val="Normal"/>
    <w:rsid w:val="008E2EC1"/>
    <w:pPr>
      <w:spacing w:before="100" w:beforeAutospacing="1" w:after="100" w:afterAutospacing="1"/>
    </w:pPr>
    <w:rPr>
      <w:sz w:val="24"/>
      <w:szCs w:val="24"/>
      <w:lang w:eastAsia="hr-HR"/>
    </w:rPr>
  </w:style>
  <w:style w:type="character" w:customStyle="1" w:styleId="CharChar1">
    <w:name w:val="Char Char1"/>
    <w:rsid w:val="00743D61"/>
    <w:rPr>
      <w:sz w:val="28"/>
      <w:lang w:val="hr-HR" w:eastAsia="en-US" w:bidi="ar-SA"/>
    </w:rPr>
  </w:style>
  <w:style w:type="character" w:customStyle="1" w:styleId="Naslov1Char">
    <w:name w:val="Naslov 1 Char"/>
    <w:link w:val="Naslov1"/>
    <w:rsid w:val="00A42F93"/>
    <w:rPr>
      <w:rFonts w:ascii="Arial" w:hAnsi="Arial"/>
      <w:b/>
      <w:kern w:val="28"/>
      <w:sz w:val="28"/>
      <w:lang w:eastAsia="en-US"/>
    </w:rPr>
  </w:style>
  <w:style w:type="character" w:customStyle="1" w:styleId="Naslov3Char">
    <w:name w:val="Naslov 3 Char"/>
    <w:link w:val="Naslov3"/>
    <w:rsid w:val="00A42F93"/>
    <w:rPr>
      <w:b/>
      <w:sz w:val="24"/>
      <w:lang w:eastAsia="en-US"/>
    </w:rPr>
  </w:style>
  <w:style w:type="character" w:customStyle="1" w:styleId="Tijeloteksta2Char">
    <w:name w:val="Tijelo teksta 2 Char"/>
    <w:link w:val="Tijeloteksta2"/>
    <w:rsid w:val="00A42F93"/>
    <w:rPr>
      <w:rFonts w:ascii="Arial" w:hAnsi="Arial"/>
      <w:lang w:eastAsia="en-US"/>
    </w:rPr>
  </w:style>
  <w:style w:type="paragraph" w:customStyle="1" w:styleId="CharChar25CharCharCharCharCharChar">
    <w:name w:val="Char Char25 Char Char Char Char Char Char"/>
    <w:basedOn w:val="Normal"/>
    <w:rsid w:val="00D35B91"/>
    <w:pPr>
      <w:spacing w:after="160" w:line="240" w:lineRule="exact"/>
    </w:pPr>
    <w:rPr>
      <w:rFonts w:ascii="Tahoma" w:hAnsi="Tahoma"/>
      <w:lang w:val="en-US"/>
    </w:rPr>
  </w:style>
  <w:style w:type="paragraph" w:styleId="Odlomakpopisa">
    <w:name w:val="List Paragraph"/>
    <w:basedOn w:val="Normal"/>
    <w:uiPriority w:val="34"/>
    <w:qFormat/>
    <w:rsid w:val="00D35B91"/>
    <w:pPr>
      <w:ind w:left="720"/>
      <w:contextualSpacing/>
    </w:pPr>
  </w:style>
  <w:style w:type="character" w:customStyle="1" w:styleId="PodnojeChar">
    <w:name w:val="Podnožje Char"/>
    <w:link w:val="Podnoje"/>
    <w:rsid w:val="00A712EC"/>
    <w:rPr>
      <w:rFonts w:ascii="Courier" w:hAnsi="Courier"/>
      <w:sz w:val="24"/>
      <w:lang w:val="en-US" w:eastAsia="en-US"/>
    </w:rPr>
  </w:style>
  <w:style w:type="character" w:customStyle="1" w:styleId="st">
    <w:name w:val="st"/>
    <w:basedOn w:val="Zadanifontodlomka"/>
    <w:rsid w:val="00DC0809"/>
  </w:style>
  <w:style w:type="paragraph" w:customStyle="1" w:styleId="ZZJZGZNASLOV1">
    <w:name w:val="ZZJZGZ NASLOV 1"/>
    <w:basedOn w:val="Normal"/>
    <w:rsid w:val="00DC0809"/>
  </w:style>
  <w:style w:type="paragraph" w:customStyle="1" w:styleId="CM7">
    <w:name w:val="CM7"/>
    <w:basedOn w:val="Normal"/>
    <w:next w:val="Normal"/>
    <w:rsid w:val="005513E0"/>
    <w:pPr>
      <w:widowControl w:val="0"/>
      <w:autoSpaceDE w:val="0"/>
      <w:autoSpaceDN w:val="0"/>
      <w:adjustRightInd w:val="0"/>
      <w:spacing w:after="95"/>
    </w:pPr>
    <w:rPr>
      <w:rFonts w:ascii="Arial" w:hAnsi="Arial" w:cs="Arial"/>
      <w:sz w:val="24"/>
      <w:szCs w:val="24"/>
      <w:lang w:eastAsia="hr-HR"/>
    </w:rPr>
  </w:style>
  <w:style w:type="character" w:customStyle="1" w:styleId="Tijeloteksta1">
    <w:name w:val="Tijelo teksta1"/>
    <w:link w:val="Bodytext1"/>
    <w:rsid w:val="005513E0"/>
    <w:rPr>
      <w:rFonts w:ascii="Arial" w:hAnsi="Arial"/>
      <w:sz w:val="16"/>
      <w:szCs w:val="16"/>
      <w:shd w:val="clear" w:color="auto" w:fill="FFFFFF"/>
    </w:rPr>
  </w:style>
  <w:style w:type="paragraph" w:customStyle="1" w:styleId="Bodytext1">
    <w:name w:val="Body text1"/>
    <w:basedOn w:val="Normal"/>
    <w:link w:val="Tijeloteksta1"/>
    <w:rsid w:val="005513E0"/>
    <w:pPr>
      <w:shd w:val="clear" w:color="auto" w:fill="FFFFFF"/>
      <w:spacing w:line="240" w:lineRule="atLeast"/>
    </w:pPr>
    <w:rPr>
      <w:rFonts w:ascii="Arial" w:hAnsi="Arial"/>
      <w:sz w:val="16"/>
      <w:szCs w:val="16"/>
      <w:lang w:eastAsia="hr-HR"/>
    </w:rPr>
  </w:style>
  <w:style w:type="character" w:customStyle="1" w:styleId="BodytextItalic">
    <w:name w:val="Body text + Italic"/>
    <w:rsid w:val="005513E0"/>
    <w:rPr>
      <w:rFonts w:ascii="Arial" w:hAnsi="Arial"/>
      <w:i/>
      <w:iCs/>
      <w:sz w:val="16"/>
      <w:szCs w:val="16"/>
      <w:lang w:val="hr-HR" w:eastAsia="hr-HR" w:bidi="ar-SA"/>
    </w:rPr>
  </w:style>
  <w:style w:type="character" w:customStyle="1" w:styleId="reflinkplainlinksnourlexpansion">
    <w:name w:val="reflink plainlinks nourlexpansion"/>
    <w:rsid w:val="005513E0"/>
  </w:style>
  <w:style w:type="character" w:customStyle="1" w:styleId="TekstbaloniaChar">
    <w:name w:val="Tekst balončića Char"/>
    <w:link w:val="Tekstbalonia"/>
    <w:semiHidden/>
    <w:locked/>
    <w:rsid w:val="009A5F7E"/>
    <w:rPr>
      <w:rFonts w:ascii="Tahoma" w:hAnsi="Tahoma" w:cs="Tahoma"/>
      <w:sz w:val="16"/>
      <w:szCs w:val="16"/>
      <w:lang w:eastAsia="en-US"/>
    </w:rPr>
  </w:style>
  <w:style w:type="character" w:customStyle="1" w:styleId="ObinitekstChar">
    <w:name w:val="Obični tekst Char"/>
    <w:basedOn w:val="Zadanifontodlomka"/>
    <w:link w:val="Obinitekst"/>
    <w:rsid w:val="004C7E80"/>
    <w:rPr>
      <w:rFonts w:ascii="Courier New" w:hAnsi="Courier New" w:cs="Courier New"/>
      <w:lang w:val="en-US" w:eastAsia="en-US"/>
    </w:rPr>
  </w:style>
  <w:style w:type="character" w:customStyle="1" w:styleId="WW8Num1z0">
    <w:name w:val="WW8Num1z0"/>
    <w:rsid w:val="00FF3B69"/>
    <w:rPr>
      <w:rFonts w:hint="default"/>
    </w:rPr>
  </w:style>
  <w:style w:type="character" w:customStyle="1" w:styleId="WW8Num1z2">
    <w:name w:val="WW8Num1z2"/>
    <w:rsid w:val="00FF3B69"/>
  </w:style>
  <w:style w:type="character" w:customStyle="1" w:styleId="WW8Num1z3">
    <w:name w:val="WW8Num1z3"/>
    <w:rsid w:val="00FF3B69"/>
  </w:style>
  <w:style w:type="character" w:customStyle="1" w:styleId="WW8Num1z4">
    <w:name w:val="WW8Num1z4"/>
    <w:rsid w:val="00FF3B69"/>
  </w:style>
  <w:style w:type="character" w:customStyle="1" w:styleId="WW8Num1z5">
    <w:name w:val="WW8Num1z5"/>
    <w:rsid w:val="00FF3B69"/>
  </w:style>
  <w:style w:type="character" w:customStyle="1" w:styleId="WW8Num1z6">
    <w:name w:val="WW8Num1z6"/>
    <w:rsid w:val="00FF3B69"/>
  </w:style>
  <w:style w:type="character" w:customStyle="1" w:styleId="WW8Num1z7">
    <w:name w:val="WW8Num1z7"/>
    <w:rsid w:val="00FF3B69"/>
  </w:style>
  <w:style w:type="character" w:customStyle="1" w:styleId="WW8Num1z8">
    <w:name w:val="WW8Num1z8"/>
    <w:rsid w:val="00FF3B69"/>
  </w:style>
  <w:style w:type="character" w:customStyle="1" w:styleId="WW8Num2z0">
    <w:name w:val="WW8Num2z0"/>
    <w:rsid w:val="00FF3B69"/>
    <w:rPr>
      <w:rFonts w:hint="default"/>
      <w:color w:val="auto"/>
    </w:rPr>
  </w:style>
  <w:style w:type="character" w:customStyle="1" w:styleId="WW8Num2z1">
    <w:name w:val="WW8Num2z1"/>
    <w:rsid w:val="00FF3B69"/>
  </w:style>
  <w:style w:type="character" w:customStyle="1" w:styleId="WW8Num2z2">
    <w:name w:val="WW8Num2z2"/>
    <w:rsid w:val="00FF3B69"/>
  </w:style>
  <w:style w:type="character" w:customStyle="1" w:styleId="WW8Num2z3">
    <w:name w:val="WW8Num2z3"/>
    <w:rsid w:val="00FF3B69"/>
  </w:style>
  <w:style w:type="character" w:customStyle="1" w:styleId="WW8Num2z4">
    <w:name w:val="WW8Num2z4"/>
    <w:rsid w:val="00FF3B69"/>
  </w:style>
  <w:style w:type="character" w:customStyle="1" w:styleId="WW8Num2z5">
    <w:name w:val="WW8Num2z5"/>
    <w:rsid w:val="00FF3B69"/>
  </w:style>
  <w:style w:type="character" w:customStyle="1" w:styleId="WW8Num2z6">
    <w:name w:val="WW8Num2z6"/>
    <w:rsid w:val="00FF3B69"/>
  </w:style>
  <w:style w:type="character" w:customStyle="1" w:styleId="WW8Num2z7">
    <w:name w:val="WW8Num2z7"/>
    <w:rsid w:val="00FF3B69"/>
  </w:style>
  <w:style w:type="character" w:customStyle="1" w:styleId="WW8Num2z8">
    <w:name w:val="WW8Num2z8"/>
    <w:rsid w:val="00FF3B69"/>
  </w:style>
  <w:style w:type="character" w:customStyle="1" w:styleId="WW8Num3z0">
    <w:name w:val="WW8Num3z0"/>
    <w:rsid w:val="00FF3B69"/>
    <w:rPr>
      <w:rFonts w:hint="default"/>
    </w:rPr>
  </w:style>
  <w:style w:type="character" w:customStyle="1" w:styleId="WW8Num3z1">
    <w:name w:val="WW8Num3z1"/>
    <w:rsid w:val="00FF3B69"/>
  </w:style>
  <w:style w:type="character" w:customStyle="1" w:styleId="WW8Num3z2">
    <w:name w:val="WW8Num3z2"/>
    <w:rsid w:val="00FF3B69"/>
  </w:style>
  <w:style w:type="character" w:customStyle="1" w:styleId="WW8Num3z3">
    <w:name w:val="WW8Num3z3"/>
    <w:rsid w:val="00FF3B69"/>
  </w:style>
  <w:style w:type="character" w:customStyle="1" w:styleId="WW8Num3z4">
    <w:name w:val="WW8Num3z4"/>
    <w:rsid w:val="00FF3B69"/>
  </w:style>
  <w:style w:type="character" w:customStyle="1" w:styleId="WW8Num3z5">
    <w:name w:val="WW8Num3z5"/>
    <w:rsid w:val="00FF3B69"/>
  </w:style>
  <w:style w:type="character" w:customStyle="1" w:styleId="WW8Num3z6">
    <w:name w:val="WW8Num3z6"/>
    <w:rsid w:val="00FF3B69"/>
  </w:style>
  <w:style w:type="character" w:customStyle="1" w:styleId="WW8Num3z7">
    <w:name w:val="WW8Num3z7"/>
    <w:rsid w:val="00FF3B69"/>
  </w:style>
  <w:style w:type="character" w:customStyle="1" w:styleId="WW8Num3z8">
    <w:name w:val="WW8Num3z8"/>
    <w:rsid w:val="00FF3B69"/>
  </w:style>
  <w:style w:type="character" w:customStyle="1" w:styleId="WW8Num4z0">
    <w:name w:val="WW8Num4z0"/>
    <w:rsid w:val="00FF3B69"/>
    <w:rPr>
      <w:rFonts w:hint="default"/>
    </w:rPr>
  </w:style>
  <w:style w:type="character" w:customStyle="1" w:styleId="WW8Num4z1">
    <w:name w:val="WW8Num4z1"/>
    <w:rsid w:val="00FF3B69"/>
  </w:style>
  <w:style w:type="character" w:customStyle="1" w:styleId="WW8Num4z2">
    <w:name w:val="WW8Num4z2"/>
    <w:rsid w:val="00FF3B69"/>
  </w:style>
  <w:style w:type="character" w:customStyle="1" w:styleId="WW8Num4z3">
    <w:name w:val="WW8Num4z3"/>
    <w:rsid w:val="00FF3B69"/>
  </w:style>
  <w:style w:type="character" w:customStyle="1" w:styleId="WW8Num4z4">
    <w:name w:val="WW8Num4z4"/>
    <w:rsid w:val="00FF3B69"/>
  </w:style>
  <w:style w:type="character" w:customStyle="1" w:styleId="WW8Num4z5">
    <w:name w:val="WW8Num4z5"/>
    <w:rsid w:val="00FF3B69"/>
  </w:style>
  <w:style w:type="character" w:customStyle="1" w:styleId="WW8Num4z6">
    <w:name w:val="WW8Num4z6"/>
    <w:rsid w:val="00FF3B69"/>
  </w:style>
  <w:style w:type="character" w:customStyle="1" w:styleId="WW8Num4z7">
    <w:name w:val="WW8Num4z7"/>
    <w:rsid w:val="00FF3B69"/>
  </w:style>
  <w:style w:type="character" w:customStyle="1" w:styleId="WW8Num4z8">
    <w:name w:val="WW8Num4z8"/>
    <w:rsid w:val="00FF3B69"/>
  </w:style>
  <w:style w:type="character" w:customStyle="1" w:styleId="WW8Num5z0">
    <w:name w:val="WW8Num5z0"/>
    <w:rsid w:val="00FF3B69"/>
    <w:rPr>
      <w:rFonts w:hint="default"/>
    </w:rPr>
  </w:style>
  <w:style w:type="character" w:customStyle="1" w:styleId="WW8Num5z1">
    <w:name w:val="WW8Num5z1"/>
    <w:rsid w:val="00FF3B69"/>
  </w:style>
  <w:style w:type="character" w:customStyle="1" w:styleId="WW8Num5z2">
    <w:name w:val="WW8Num5z2"/>
    <w:rsid w:val="00FF3B69"/>
  </w:style>
  <w:style w:type="character" w:customStyle="1" w:styleId="WW8Num5z3">
    <w:name w:val="WW8Num5z3"/>
    <w:rsid w:val="00FF3B69"/>
  </w:style>
  <w:style w:type="character" w:customStyle="1" w:styleId="WW8Num5z4">
    <w:name w:val="WW8Num5z4"/>
    <w:rsid w:val="00FF3B69"/>
  </w:style>
  <w:style w:type="character" w:customStyle="1" w:styleId="WW8Num5z5">
    <w:name w:val="WW8Num5z5"/>
    <w:rsid w:val="00FF3B69"/>
  </w:style>
  <w:style w:type="character" w:customStyle="1" w:styleId="WW8Num5z6">
    <w:name w:val="WW8Num5z6"/>
    <w:rsid w:val="00FF3B69"/>
  </w:style>
  <w:style w:type="character" w:customStyle="1" w:styleId="WW8Num5z7">
    <w:name w:val="WW8Num5z7"/>
    <w:rsid w:val="00FF3B69"/>
  </w:style>
  <w:style w:type="character" w:customStyle="1" w:styleId="WW8Num5z8">
    <w:name w:val="WW8Num5z8"/>
    <w:rsid w:val="00FF3B69"/>
  </w:style>
  <w:style w:type="character" w:customStyle="1" w:styleId="WW8Num6z0">
    <w:name w:val="WW8Num6z0"/>
    <w:rsid w:val="00FF3B69"/>
    <w:rPr>
      <w:rFonts w:hint="default"/>
    </w:rPr>
  </w:style>
  <w:style w:type="character" w:customStyle="1" w:styleId="WW8Num6z3">
    <w:name w:val="WW8Num6z3"/>
    <w:rsid w:val="00FF3B69"/>
  </w:style>
  <w:style w:type="character" w:customStyle="1" w:styleId="WW8Num6z4">
    <w:name w:val="WW8Num6z4"/>
    <w:rsid w:val="00FF3B69"/>
  </w:style>
  <w:style w:type="character" w:customStyle="1" w:styleId="WW8Num6z5">
    <w:name w:val="WW8Num6z5"/>
    <w:rsid w:val="00FF3B69"/>
  </w:style>
  <w:style w:type="character" w:customStyle="1" w:styleId="WW8Num6z6">
    <w:name w:val="WW8Num6z6"/>
    <w:rsid w:val="00FF3B69"/>
  </w:style>
  <w:style w:type="character" w:customStyle="1" w:styleId="WW8Num6z7">
    <w:name w:val="WW8Num6z7"/>
    <w:rsid w:val="00FF3B69"/>
  </w:style>
  <w:style w:type="character" w:customStyle="1" w:styleId="WW8Num6z8">
    <w:name w:val="WW8Num6z8"/>
    <w:rsid w:val="00FF3B69"/>
  </w:style>
  <w:style w:type="character" w:customStyle="1" w:styleId="WW8Num7z0">
    <w:name w:val="WW8Num7z0"/>
    <w:rsid w:val="00FF3B69"/>
    <w:rPr>
      <w:rFonts w:hint="default"/>
    </w:rPr>
  </w:style>
  <w:style w:type="character" w:customStyle="1" w:styleId="WW8Num7z1">
    <w:name w:val="WW8Num7z1"/>
    <w:rsid w:val="00FF3B69"/>
  </w:style>
  <w:style w:type="character" w:customStyle="1" w:styleId="WW8Num7z2">
    <w:name w:val="WW8Num7z2"/>
    <w:rsid w:val="00FF3B69"/>
  </w:style>
  <w:style w:type="character" w:customStyle="1" w:styleId="WW8Num7z3">
    <w:name w:val="WW8Num7z3"/>
    <w:rsid w:val="00FF3B69"/>
  </w:style>
  <w:style w:type="character" w:customStyle="1" w:styleId="WW8Num7z4">
    <w:name w:val="WW8Num7z4"/>
    <w:rsid w:val="00FF3B69"/>
  </w:style>
  <w:style w:type="character" w:customStyle="1" w:styleId="WW8Num7z5">
    <w:name w:val="WW8Num7z5"/>
    <w:rsid w:val="00FF3B69"/>
  </w:style>
  <w:style w:type="character" w:customStyle="1" w:styleId="WW8Num7z6">
    <w:name w:val="WW8Num7z6"/>
    <w:rsid w:val="00FF3B69"/>
  </w:style>
  <w:style w:type="character" w:customStyle="1" w:styleId="WW8Num7z7">
    <w:name w:val="WW8Num7z7"/>
    <w:rsid w:val="00FF3B69"/>
  </w:style>
  <w:style w:type="character" w:customStyle="1" w:styleId="WW8Num7z8">
    <w:name w:val="WW8Num7z8"/>
    <w:rsid w:val="00FF3B69"/>
  </w:style>
  <w:style w:type="character" w:customStyle="1" w:styleId="WW8Num8z0">
    <w:name w:val="WW8Num8z0"/>
    <w:rsid w:val="00FF3B69"/>
    <w:rPr>
      <w:rFonts w:hint="default"/>
    </w:rPr>
  </w:style>
  <w:style w:type="character" w:customStyle="1" w:styleId="WW8Num8z1">
    <w:name w:val="WW8Num8z1"/>
    <w:rsid w:val="00FF3B69"/>
  </w:style>
  <w:style w:type="character" w:customStyle="1" w:styleId="WW8Num8z2">
    <w:name w:val="WW8Num8z2"/>
    <w:rsid w:val="00FF3B69"/>
  </w:style>
  <w:style w:type="character" w:customStyle="1" w:styleId="WW8Num8z3">
    <w:name w:val="WW8Num8z3"/>
    <w:rsid w:val="00FF3B69"/>
  </w:style>
  <w:style w:type="character" w:customStyle="1" w:styleId="WW8Num8z4">
    <w:name w:val="WW8Num8z4"/>
    <w:rsid w:val="00FF3B69"/>
  </w:style>
  <w:style w:type="character" w:customStyle="1" w:styleId="WW8Num8z5">
    <w:name w:val="WW8Num8z5"/>
    <w:rsid w:val="00FF3B69"/>
  </w:style>
  <w:style w:type="character" w:customStyle="1" w:styleId="WW8Num8z6">
    <w:name w:val="WW8Num8z6"/>
    <w:rsid w:val="00FF3B69"/>
  </w:style>
  <w:style w:type="character" w:customStyle="1" w:styleId="WW8Num8z7">
    <w:name w:val="WW8Num8z7"/>
    <w:rsid w:val="00FF3B69"/>
  </w:style>
  <w:style w:type="character" w:customStyle="1" w:styleId="WW8Num8z8">
    <w:name w:val="WW8Num8z8"/>
    <w:rsid w:val="00FF3B69"/>
  </w:style>
  <w:style w:type="character" w:customStyle="1" w:styleId="WW8Num9z0">
    <w:name w:val="WW8Num9z0"/>
    <w:rsid w:val="00FF3B69"/>
    <w:rPr>
      <w:rFonts w:hint="default"/>
    </w:rPr>
  </w:style>
  <w:style w:type="character" w:customStyle="1" w:styleId="WW8Num9z2">
    <w:name w:val="WW8Num9z2"/>
    <w:rsid w:val="00FF3B69"/>
  </w:style>
  <w:style w:type="character" w:customStyle="1" w:styleId="WW8Num9z3">
    <w:name w:val="WW8Num9z3"/>
    <w:rsid w:val="00FF3B69"/>
  </w:style>
  <w:style w:type="character" w:customStyle="1" w:styleId="WW8Num9z4">
    <w:name w:val="WW8Num9z4"/>
    <w:rsid w:val="00FF3B69"/>
  </w:style>
  <w:style w:type="character" w:customStyle="1" w:styleId="WW8Num9z5">
    <w:name w:val="WW8Num9z5"/>
    <w:rsid w:val="00FF3B69"/>
  </w:style>
  <w:style w:type="character" w:customStyle="1" w:styleId="WW8Num9z6">
    <w:name w:val="WW8Num9z6"/>
    <w:rsid w:val="00FF3B69"/>
  </w:style>
  <w:style w:type="character" w:customStyle="1" w:styleId="WW8Num9z7">
    <w:name w:val="WW8Num9z7"/>
    <w:rsid w:val="00FF3B69"/>
  </w:style>
  <w:style w:type="character" w:customStyle="1" w:styleId="WW8Num9z8">
    <w:name w:val="WW8Num9z8"/>
    <w:rsid w:val="00FF3B69"/>
  </w:style>
  <w:style w:type="character" w:customStyle="1" w:styleId="WW8Num10z0">
    <w:name w:val="WW8Num10z0"/>
    <w:rsid w:val="00FF3B69"/>
    <w:rPr>
      <w:rFonts w:hint="default"/>
    </w:rPr>
  </w:style>
  <w:style w:type="character" w:customStyle="1" w:styleId="WW8Num10z1">
    <w:name w:val="WW8Num10z1"/>
    <w:rsid w:val="00FF3B69"/>
  </w:style>
  <w:style w:type="character" w:customStyle="1" w:styleId="WW8Num10z2">
    <w:name w:val="WW8Num10z2"/>
    <w:rsid w:val="00FF3B69"/>
  </w:style>
  <w:style w:type="character" w:customStyle="1" w:styleId="WW8Num10z3">
    <w:name w:val="WW8Num10z3"/>
    <w:rsid w:val="00FF3B69"/>
  </w:style>
  <w:style w:type="character" w:customStyle="1" w:styleId="WW8Num10z4">
    <w:name w:val="WW8Num10z4"/>
    <w:rsid w:val="00FF3B69"/>
  </w:style>
  <w:style w:type="character" w:customStyle="1" w:styleId="WW8Num10z5">
    <w:name w:val="WW8Num10z5"/>
    <w:rsid w:val="00FF3B69"/>
  </w:style>
  <w:style w:type="character" w:customStyle="1" w:styleId="WW8Num10z6">
    <w:name w:val="WW8Num10z6"/>
    <w:rsid w:val="00FF3B69"/>
  </w:style>
  <w:style w:type="character" w:customStyle="1" w:styleId="WW8Num10z7">
    <w:name w:val="WW8Num10z7"/>
    <w:rsid w:val="00FF3B69"/>
  </w:style>
  <w:style w:type="character" w:customStyle="1" w:styleId="WW8Num10z8">
    <w:name w:val="WW8Num10z8"/>
    <w:rsid w:val="00FF3B69"/>
  </w:style>
  <w:style w:type="character" w:customStyle="1" w:styleId="WW8Num11z0">
    <w:name w:val="WW8Num11z0"/>
    <w:rsid w:val="00FF3B69"/>
    <w:rPr>
      <w:rFonts w:hint="default"/>
    </w:rPr>
  </w:style>
  <w:style w:type="character" w:customStyle="1" w:styleId="WW8Num11z2">
    <w:name w:val="WW8Num11z2"/>
    <w:rsid w:val="00FF3B69"/>
  </w:style>
  <w:style w:type="character" w:customStyle="1" w:styleId="WW8Num11z3">
    <w:name w:val="WW8Num11z3"/>
    <w:rsid w:val="00FF3B69"/>
  </w:style>
  <w:style w:type="character" w:customStyle="1" w:styleId="WW8Num11z4">
    <w:name w:val="WW8Num11z4"/>
    <w:rsid w:val="00FF3B69"/>
  </w:style>
  <w:style w:type="character" w:customStyle="1" w:styleId="WW8Num11z5">
    <w:name w:val="WW8Num11z5"/>
    <w:rsid w:val="00FF3B69"/>
  </w:style>
  <w:style w:type="character" w:customStyle="1" w:styleId="WW8Num11z6">
    <w:name w:val="WW8Num11z6"/>
    <w:rsid w:val="00FF3B69"/>
  </w:style>
  <w:style w:type="character" w:customStyle="1" w:styleId="WW8Num11z7">
    <w:name w:val="WW8Num11z7"/>
    <w:rsid w:val="00FF3B69"/>
  </w:style>
  <w:style w:type="character" w:customStyle="1" w:styleId="WW8Num11z8">
    <w:name w:val="WW8Num11z8"/>
    <w:rsid w:val="00FF3B69"/>
  </w:style>
  <w:style w:type="character" w:customStyle="1" w:styleId="WW8Num12z0">
    <w:name w:val="WW8Num12z0"/>
    <w:rsid w:val="00FF3B69"/>
    <w:rPr>
      <w:rFonts w:hint="default"/>
    </w:rPr>
  </w:style>
  <w:style w:type="character" w:customStyle="1" w:styleId="WW8Num12z1">
    <w:name w:val="WW8Num12z1"/>
    <w:rsid w:val="00FF3B69"/>
  </w:style>
  <w:style w:type="character" w:customStyle="1" w:styleId="WW8Num12z2">
    <w:name w:val="WW8Num12z2"/>
    <w:rsid w:val="00FF3B69"/>
  </w:style>
  <w:style w:type="character" w:customStyle="1" w:styleId="WW8Num12z3">
    <w:name w:val="WW8Num12z3"/>
    <w:rsid w:val="00FF3B69"/>
  </w:style>
  <w:style w:type="character" w:customStyle="1" w:styleId="WW8Num12z4">
    <w:name w:val="WW8Num12z4"/>
    <w:rsid w:val="00FF3B69"/>
  </w:style>
  <w:style w:type="character" w:customStyle="1" w:styleId="WW8Num12z5">
    <w:name w:val="WW8Num12z5"/>
    <w:rsid w:val="00FF3B69"/>
  </w:style>
  <w:style w:type="character" w:customStyle="1" w:styleId="WW8Num12z6">
    <w:name w:val="WW8Num12z6"/>
    <w:rsid w:val="00FF3B69"/>
  </w:style>
  <w:style w:type="character" w:customStyle="1" w:styleId="WW8Num12z7">
    <w:name w:val="WW8Num12z7"/>
    <w:rsid w:val="00FF3B69"/>
  </w:style>
  <w:style w:type="character" w:customStyle="1" w:styleId="WW8Num12z8">
    <w:name w:val="WW8Num12z8"/>
    <w:rsid w:val="00FF3B69"/>
  </w:style>
  <w:style w:type="character" w:customStyle="1" w:styleId="WW8Num13z0">
    <w:name w:val="WW8Num13z0"/>
    <w:rsid w:val="00FF3B69"/>
    <w:rPr>
      <w:rFonts w:hint="default"/>
    </w:rPr>
  </w:style>
  <w:style w:type="character" w:customStyle="1" w:styleId="WW8Num13z2">
    <w:name w:val="WW8Num13z2"/>
    <w:rsid w:val="00FF3B69"/>
  </w:style>
  <w:style w:type="character" w:customStyle="1" w:styleId="WW8Num13z3">
    <w:name w:val="WW8Num13z3"/>
    <w:rsid w:val="00FF3B69"/>
  </w:style>
  <w:style w:type="character" w:customStyle="1" w:styleId="WW8Num13z4">
    <w:name w:val="WW8Num13z4"/>
    <w:rsid w:val="00FF3B69"/>
  </w:style>
  <w:style w:type="character" w:customStyle="1" w:styleId="WW8Num13z5">
    <w:name w:val="WW8Num13z5"/>
    <w:rsid w:val="00FF3B69"/>
  </w:style>
  <w:style w:type="character" w:customStyle="1" w:styleId="WW8Num13z6">
    <w:name w:val="WW8Num13z6"/>
    <w:rsid w:val="00FF3B69"/>
  </w:style>
  <w:style w:type="character" w:customStyle="1" w:styleId="WW8Num13z7">
    <w:name w:val="WW8Num13z7"/>
    <w:rsid w:val="00FF3B69"/>
  </w:style>
  <w:style w:type="character" w:customStyle="1" w:styleId="WW8Num13z8">
    <w:name w:val="WW8Num13z8"/>
    <w:rsid w:val="00FF3B69"/>
  </w:style>
  <w:style w:type="character" w:customStyle="1" w:styleId="WW8Num14z0">
    <w:name w:val="WW8Num14z0"/>
    <w:rsid w:val="00FF3B69"/>
  </w:style>
  <w:style w:type="character" w:customStyle="1" w:styleId="WW8Num14z1">
    <w:name w:val="WW8Num14z1"/>
    <w:rsid w:val="00FF3B69"/>
  </w:style>
  <w:style w:type="character" w:customStyle="1" w:styleId="WW8Num14z2">
    <w:name w:val="WW8Num14z2"/>
    <w:rsid w:val="00FF3B69"/>
  </w:style>
  <w:style w:type="character" w:customStyle="1" w:styleId="WW8Num14z3">
    <w:name w:val="WW8Num14z3"/>
    <w:rsid w:val="00FF3B69"/>
  </w:style>
  <w:style w:type="character" w:customStyle="1" w:styleId="WW8Num14z4">
    <w:name w:val="WW8Num14z4"/>
    <w:rsid w:val="00FF3B69"/>
  </w:style>
  <w:style w:type="character" w:customStyle="1" w:styleId="WW8Num14z5">
    <w:name w:val="WW8Num14z5"/>
    <w:rsid w:val="00FF3B69"/>
  </w:style>
  <w:style w:type="character" w:customStyle="1" w:styleId="WW8Num14z6">
    <w:name w:val="WW8Num14z6"/>
    <w:rsid w:val="00FF3B69"/>
  </w:style>
  <w:style w:type="character" w:customStyle="1" w:styleId="WW8Num14z7">
    <w:name w:val="WW8Num14z7"/>
    <w:rsid w:val="00FF3B69"/>
  </w:style>
  <w:style w:type="character" w:customStyle="1" w:styleId="WW8Num14z8">
    <w:name w:val="WW8Num14z8"/>
    <w:rsid w:val="00FF3B69"/>
  </w:style>
  <w:style w:type="character" w:customStyle="1" w:styleId="WW8Num15z0">
    <w:name w:val="WW8Num15z0"/>
    <w:rsid w:val="00FF3B69"/>
    <w:rPr>
      <w:rFonts w:hint="default"/>
      <w:b w:val="0"/>
    </w:rPr>
  </w:style>
  <w:style w:type="character" w:customStyle="1" w:styleId="WW8Num15z1">
    <w:name w:val="WW8Num15z1"/>
    <w:rsid w:val="00FF3B69"/>
  </w:style>
  <w:style w:type="character" w:customStyle="1" w:styleId="WW8Num15z2">
    <w:name w:val="WW8Num15z2"/>
    <w:rsid w:val="00FF3B69"/>
  </w:style>
  <w:style w:type="character" w:customStyle="1" w:styleId="WW8Num15z3">
    <w:name w:val="WW8Num15z3"/>
    <w:rsid w:val="00FF3B69"/>
  </w:style>
  <w:style w:type="character" w:customStyle="1" w:styleId="WW8Num15z4">
    <w:name w:val="WW8Num15z4"/>
    <w:rsid w:val="00FF3B69"/>
  </w:style>
  <w:style w:type="character" w:customStyle="1" w:styleId="WW8Num15z5">
    <w:name w:val="WW8Num15z5"/>
    <w:rsid w:val="00FF3B69"/>
  </w:style>
  <w:style w:type="character" w:customStyle="1" w:styleId="WW8Num15z6">
    <w:name w:val="WW8Num15z6"/>
    <w:rsid w:val="00FF3B69"/>
  </w:style>
  <w:style w:type="character" w:customStyle="1" w:styleId="WW8Num15z7">
    <w:name w:val="WW8Num15z7"/>
    <w:rsid w:val="00FF3B69"/>
  </w:style>
  <w:style w:type="character" w:customStyle="1" w:styleId="WW8Num15z8">
    <w:name w:val="WW8Num15z8"/>
    <w:rsid w:val="00FF3B69"/>
  </w:style>
  <w:style w:type="character" w:customStyle="1" w:styleId="WW8Num16z0">
    <w:name w:val="WW8Num16z0"/>
    <w:rsid w:val="00FF3B69"/>
    <w:rPr>
      <w:rFonts w:hint="default"/>
    </w:rPr>
  </w:style>
  <w:style w:type="character" w:customStyle="1" w:styleId="WW8Num16z1">
    <w:name w:val="WW8Num16z1"/>
    <w:rsid w:val="00FF3B69"/>
  </w:style>
  <w:style w:type="character" w:customStyle="1" w:styleId="WW8Num16z2">
    <w:name w:val="WW8Num16z2"/>
    <w:rsid w:val="00FF3B69"/>
  </w:style>
  <w:style w:type="character" w:customStyle="1" w:styleId="WW8Num16z3">
    <w:name w:val="WW8Num16z3"/>
    <w:rsid w:val="00FF3B69"/>
  </w:style>
  <w:style w:type="character" w:customStyle="1" w:styleId="WW8Num16z4">
    <w:name w:val="WW8Num16z4"/>
    <w:rsid w:val="00FF3B69"/>
  </w:style>
  <w:style w:type="character" w:customStyle="1" w:styleId="WW8Num16z5">
    <w:name w:val="WW8Num16z5"/>
    <w:rsid w:val="00FF3B69"/>
  </w:style>
  <w:style w:type="character" w:customStyle="1" w:styleId="WW8Num16z6">
    <w:name w:val="WW8Num16z6"/>
    <w:rsid w:val="00FF3B69"/>
  </w:style>
  <w:style w:type="character" w:customStyle="1" w:styleId="WW8Num16z7">
    <w:name w:val="WW8Num16z7"/>
    <w:rsid w:val="00FF3B69"/>
  </w:style>
  <w:style w:type="character" w:customStyle="1" w:styleId="WW8Num16z8">
    <w:name w:val="WW8Num16z8"/>
    <w:rsid w:val="00FF3B69"/>
  </w:style>
  <w:style w:type="character" w:customStyle="1" w:styleId="WW8Num17z0">
    <w:name w:val="WW8Num17z0"/>
    <w:rsid w:val="00FF3B69"/>
    <w:rPr>
      <w:rFonts w:hint="default"/>
    </w:rPr>
  </w:style>
  <w:style w:type="character" w:customStyle="1" w:styleId="WW8Num17z1">
    <w:name w:val="WW8Num17z1"/>
    <w:rsid w:val="00FF3B69"/>
  </w:style>
  <w:style w:type="character" w:customStyle="1" w:styleId="WW8Num17z2">
    <w:name w:val="WW8Num17z2"/>
    <w:rsid w:val="00FF3B69"/>
  </w:style>
  <w:style w:type="character" w:customStyle="1" w:styleId="WW8Num17z3">
    <w:name w:val="WW8Num17z3"/>
    <w:rsid w:val="00FF3B69"/>
  </w:style>
  <w:style w:type="character" w:customStyle="1" w:styleId="WW8Num17z4">
    <w:name w:val="WW8Num17z4"/>
    <w:rsid w:val="00FF3B69"/>
  </w:style>
  <w:style w:type="character" w:customStyle="1" w:styleId="WW8Num17z5">
    <w:name w:val="WW8Num17z5"/>
    <w:rsid w:val="00FF3B69"/>
  </w:style>
  <w:style w:type="character" w:customStyle="1" w:styleId="WW8Num17z6">
    <w:name w:val="WW8Num17z6"/>
    <w:rsid w:val="00FF3B69"/>
  </w:style>
  <w:style w:type="character" w:customStyle="1" w:styleId="WW8Num17z7">
    <w:name w:val="WW8Num17z7"/>
    <w:rsid w:val="00FF3B69"/>
  </w:style>
  <w:style w:type="character" w:customStyle="1" w:styleId="WW8Num17z8">
    <w:name w:val="WW8Num17z8"/>
    <w:rsid w:val="00FF3B69"/>
  </w:style>
  <w:style w:type="character" w:customStyle="1" w:styleId="WW8Num18z0">
    <w:name w:val="WW8Num18z0"/>
    <w:rsid w:val="00FF3B69"/>
    <w:rPr>
      <w:rFonts w:hint="default"/>
    </w:rPr>
  </w:style>
  <w:style w:type="character" w:customStyle="1" w:styleId="WW8Num18z1">
    <w:name w:val="WW8Num18z1"/>
    <w:rsid w:val="00FF3B69"/>
  </w:style>
  <w:style w:type="character" w:customStyle="1" w:styleId="WW8Num18z2">
    <w:name w:val="WW8Num18z2"/>
    <w:rsid w:val="00FF3B69"/>
  </w:style>
  <w:style w:type="character" w:customStyle="1" w:styleId="WW8Num18z3">
    <w:name w:val="WW8Num18z3"/>
    <w:rsid w:val="00FF3B69"/>
  </w:style>
  <w:style w:type="character" w:customStyle="1" w:styleId="WW8Num18z4">
    <w:name w:val="WW8Num18z4"/>
    <w:rsid w:val="00FF3B69"/>
  </w:style>
  <w:style w:type="character" w:customStyle="1" w:styleId="WW8Num18z5">
    <w:name w:val="WW8Num18z5"/>
    <w:rsid w:val="00FF3B69"/>
  </w:style>
  <w:style w:type="character" w:customStyle="1" w:styleId="WW8Num18z6">
    <w:name w:val="WW8Num18z6"/>
    <w:rsid w:val="00FF3B69"/>
  </w:style>
  <w:style w:type="character" w:customStyle="1" w:styleId="WW8Num18z7">
    <w:name w:val="WW8Num18z7"/>
    <w:rsid w:val="00FF3B69"/>
  </w:style>
  <w:style w:type="character" w:customStyle="1" w:styleId="WW8Num18z8">
    <w:name w:val="WW8Num18z8"/>
    <w:rsid w:val="00FF3B69"/>
  </w:style>
  <w:style w:type="character" w:customStyle="1" w:styleId="WW8Num19z0">
    <w:name w:val="WW8Num19z0"/>
    <w:rsid w:val="00FF3B69"/>
    <w:rPr>
      <w:rFonts w:hint="default"/>
    </w:rPr>
  </w:style>
  <w:style w:type="character" w:customStyle="1" w:styleId="WW8Num19z1">
    <w:name w:val="WW8Num19z1"/>
    <w:rsid w:val="00FF3B69"/>
  </w:style>
  <w:style w:type="character" w:customStyle="1" w:styleId="WW8Num19z2">
    <w:name w:val="WW8Num19z2"/>
    <w:rsid w:val="00FF3B69"/>
  </w:style>
  <w:style w:type="character" w:customStyle="1" w:styleId="WW8Num19z3">
    <w:name w:val="WW8Num19z3"/>
    <w:rsid w:val="00FF3B69"/>
  </w:style>
  <w:style w:type="character" w:customStyle="1" w:styleId="WW8Num19z4">
    <w:name w:val="WW8Num19z4"/>
    <w:rsid w:val="00FF3B69"/>
  </w:style>
  <w:style w:type="character" w:customStyle="1" w:styleId="WW8Num19z5">
    <w:name w:val="WW8Num19z5"/>
    <w:rsid w:val="00FF3B69"/>
  </w:style>
  <w:style w:type="character" w:customStyle="1" w:styleId="WW8Num19z6">
    <w:name w:val="WW8Num19z6"/>
    <w:rsid w:val="00FF3B69"/>
  </w:style>
  <w:style w:type="character" w:customStyle="1" w:styleId="WW8Num19z7">
    <w:name w:val="WW8Num19z7"/>
    <w:rsid w:val="00FF3B69"/>
  </w:style>
  <w:style w:type="character" w:customStyle="1" w:styleId="WW8Num19z8">
    <w:name w:val="WW8Num19z8"/>
    <w:rsid w:val="00FF3B69"/>
  </w:style>
  <w:style w:type="character" w:customStyle="1" w:styleId="WW8Num20z0">
    <w:name w:val="WW8Num20z0"/>
    <w:rsid w:val="00FF3B69"/>
    <w:rPr>
      <w:rFonts w:hint="default"/>
    </w:rPr>
  </w:style>
  <w:style w:type="character" w:customStyle="1" w:styleId="WW8Num20z1">
    <w:name w:val="WW8Num20z1"/>
    <w:rsid w:val="00FF3B69"/>
  </w:style>
  <w:style w:type="character" w:customStyle="1" w:styleId="WW8Num20z2">
    <w:name w:val="WW8Num20z2"/>
    <w:rsid w:val="00FF3B69"/>
  </w:style>
  <w:style w:type="character" w:customStyle="1" w:styleId="WW8Num20z3">
    <w:name w:val="WW8Num20z3"/>
    <w:rsid w:val="00FF3B69"/>
  </w:style>
  <w:style w:type="character" w:customStyle="1" w:styleId="WW8Num20z4">
    <w:name w:val="WW8Num20z4"/>
    <w:rsid w:val="00FF3B69"/>
  </w:style>
  <w:style w:type="character" w:customStyle="1" w:styleId="WW8Num20z5">
    <w:name w:val="WW8Num20z5"/>
    <w:rsid w:val="00FF3B69"/>
  </w:style>
  <w:style w:type="character" w:customStyle="1" w:styleId="WW8Num20z6">
    <w:name w:val="WW8Num20z6"/>
    <w:rsid w:val="00FF3B69"/>
  </w:style>
  <w:style w:type="character" w:customStyle="1" w:styleId="WW8Num20z7">
    <w:name w:val="WW8Num20z7"/>
    <w:rsid w:val="00FF3B69"/>
  </w:style>
  <w:style w:type="character" w:customStyle="1" w:styleId="WW8Num20z8">
    <w:name w:val="WW8Num20z8"/>
    <w:rsid w:val="00FF3B69"/>
  </w:style>
  <w:style w:type="character" w:customStyle="1" w:styleId="WW8Num21z0">
    <w:name w:val="WW8Num21z0"/>
    <w:rsid w:val="00FF3B69"/>
    <w:rPr>
      <w:rFonts w:hint="default"/>
    </w:rPr>
  </w:style>
  <w:style w:type="character" w:customStyle="1" w:styleId="WW8Num21z1">
    <w:name w:val="WW8Num21z1"/>
    <w:rsid w:val="00FF3B69"/>
  </w:style>
  <w:style w:type="character" w:customStyle="1" w:styleId="WW8Num21z2">
    <w:name w:val="WW8Num21z2"/>
    <w:rsid w:val="00FF3B69"/>
  </w:style>
  <w:style w:type="character" w:customStyle="1" w:styleId="WW8Num21z3">
    <w:name w:val="WW8Num21z3"/>
    <w:rsid w:val="00FF3B69"/>
  </w:style>
  <w:style w:type="character" w:customStyle="1" w:styleId="WW8Num21z4">
    <w:name w:val="WW8Num21z4"/>
    <w:rsid w:val="00FF3B69"/>
  </w:style>
  <w:style w:type="character" w:customStyle="1" w:styleId="WW8Num21z5">
    <w:name w:val="WW8Num21z5"/>
    <w:rsid w:val="00FF3B69"/>
  </w:style>
  <w:style w:type="character" w:customStyle="1" w:styleId="WW8Num21z6">
    <w:name w:val="WW8Num21z6"/>
    <w:rsid w:val="00FF3B69"/>
  </w:style>
  <w:style w:type="character" w:customStyle="1" w:styleId="WW8Num21z7">
    <w:name w:val="WW8Num21z7"/>
    <w:rsid w:val="00FF3B69"/>
  </w:style>
  <w:style w:type="character" w:customStyle="1" w:styleId="WW8Num21z8">
    <w:name w:val="WW8Num21z8"/>
    <w:rsid w:val="00FF3B69"/>
  </w:style>
  <w:style w:type="character" w:customStyle="1" w:styleId="WW8Num22z0">
    <w:name w:val="WW8Num22z0"/>
    <w:rsid w:val="00FF3B69"/>
    <w:rPr>
      <w:rFonts w:hint="default"/>
    </w:rPr>
  </w:style>
  <w:style w:type="character" w:customStyle="1" w:styleId="WW8Num22z1">
    <w:name w:val="WW8Num22z1"/>
    <w:rsid w:val="00FF3B69"/>
  </w:style>
  <w:style w:type="character" w:customStyle="1" w:styleId="WW8Num22z2">
    <w:name w:val="WW8Num22z2"/>
    <w:rsid w:val="00FF3B69"/>
  </w:style>
  <w:style w:type="character" w:customStyle="1" w:styleId="WW8Num22z3">
    <w:name w:val="WW8Num22z3"/>
    <w:rsid w:val="00FF3B69"/>
  </w:style>
  <w:style w:type="character" w:customStyle="1" w:styleId="WW8Num22z4">
    <w:name w:val="WW8Num22z4"/>
    <w:rsid w:val="00FF3B69"/>
  </w:style>
  <w:style w:type="character" w:customStyle="1" w:styleId="WW8Num22z5">
    <w:name w:val="WW8Num22z5"/>
    <w:rsid w:val="00FF3B69"/>
  </w:style>
  <w:style w:type="character" w:customStyle="1" w:styleId="WW8Num22z6">
    <w:name w:val="WW8Num22z6"/>
    <w:rsid w:val="00FF3B69"/>
  </w:style>
  <w:style w:type="character" w:customStyle="1" w:styleId="WW8Num22z7">
    <w:name w:val="WW8Num22z7"/>
    <w:rsid w:val="00FF3B69"/>
  </w:style>
  <w:style w:type="character" w:customStyle="1" w:styleId="WW8Num22z8">
    <w:name w:val="WW8Num22z8"/>
    <w:rsid w:val="00FF3B69"/>
  </w:style>
  <w:style w:type="character" w:customStyle="1" w:styleId="WW8Num23z0">
    <w:name w:val="WW8Num23z0"/>
    <w:rsid w:val="00FF3B69"/>
    <w:rPr>
      <w:rFonts w:ascii="Wingdings" w:hAnsi="Wingdings" w:cs="Wingdings" w:hint="default"/>
      <w:color w:val="auto"/>
    </w:rPr>
  </w:style>
  <w:style w:type="character" w:customStyle="1" w:styleId="WW8Num23z1">
    <w:name w:val="WW8Num23z1"/>
    <w:rsid w:val="00FF3B69"/>
    <w:rPr>
      <w:rFonts w:ascii="Courier New" w:hAnsi="Courier New" w:cs="Courier New" w:hint="default"/>
    </w:rPr>
  </w:style>
  <w:style w:type="character" w:customStyle="1" w:styleId="WW8Num23z2">
    <w:name w:val="WW8Num23z2"/>
    <w:rsid w:val="00FF3B69"/>
    <w:rPr>
      <w:rFonts w:ascii="Wingdings" w:hAnsi="Wingdings" w:cs="Wingdings" w:hint="default"/>
    </w:rPr>
  </w:style>
  <w:style w:type="character" w:customStyle="1" w:styleId="WW8Num23z3">
    <w:name w:val="WW8Num23z3"/>
    <w:rsid w:val="00FF3B69"/>
    <w:rPr>
      <w:rFonts w:ascii="Symbol" w:hAnsi="Symbol" w:cs="Symbol" w:hint="default"/>
    </w:rPr>
  </w:style>
  <w:style w:type="character" w:customStyle="1" w:styleId="WW8Num24z0">
    <w:name w:val="WW8Num24z0"/>
    <w:rsid w:val="00FF3B69"/>
    <w:rPr>
      <w:rFonts w:hint="default"/>
    </w:rPr>
  </w:style>
  <w:style w:type="character" w:customStyle="1" w:styleId="WW8Num24z2">
    <w:name w:val="WW8Num24z2"/>
    <w:rsid w:val="00FF3B69"/>
  </w:style>
  <w:style w:type="character" w:customStyle="1" w:styleId="WW8Num24z3">
    <w:name w:val="WW8Num24z3"/>
    <w:rsid w:val="00FF3B69"/>
  </w:style>
  <w:style w:type="character" w:customStyle="1" w:styleId="WW8Num24z4">
    <w:name w:val="WW8Num24z4"/>
    <w:rsid w:val="00FF3B69"/>
  </w:style>
  <w:style w:type="character" w:customStyle="1" w:styleId="WW8Num24z5">
    <w:name w:val="WW8Num24z5"/>
    <w:rsid w:val="00FF3B69"/>
  </w:style>
  <w:style w:type="character" w:customStyle="1" w:styleId="WW8Num24z6">
    <w:name w:val="WW8Num24z6"/>
    <w:rsid w:val="00FF3B69"/>
  </w:style>
  <w:style w:type="character" w:customStyle="1" w:styleId="WW8Num24z7">
    <w:name w:val="WW8Num24z7"/>
    <w:rsid w:val="00FF3B69"/>
  </w:style>
  <w:style w:type="character" w:customStyle="1" w:styleId="WW8Num24z8">
    <w:name w:val="WW8Num24z8"/>
    <w:rsid w:val="00FF3B69"/>
  </w:style>
  <w:style w:type="character" w:customStyle="1" w:styleId="WW8Num25z0">
    <w:name w:val="WW8Num25z0"/>
    <w:rsid w:val="00FF3B69"/>
  </w:style>
  <w:style w:type="character" w:customStyle="1" w:styleId="WW8Num25z1">
    <w:name w:val="WW8Num25z1"/>
    <w:rsid w:val="00FF3B69"/>
  </w:style>
  <w:style w:type="character" w:customStyle="1" w:styleId="WW8Num25z2">
    <w:name w:val="WW8Num25z2"/>
    <w:rsid w:val="00FF3B69"/>
  </w:style>
  <w:style w:type="character" w:customStyle="1" w:styleId="WW8Num25z3">
    <w:name w:val="WW8Num25z3"/>
    <w:rsid w:val="00FF3B69"/>
  </w:style>
  <w:style w:type="character" w:customStyle="1" w:styleId="WW8Num25z4">
    <w:name w:val="WW8Num25z4"/>
    <w:rsid w:val="00FF3B69"/>
  </w:style>
  <w:style w:type="character" w:customStyle="1" w:styleId="WW8Num25z5">
    <w:name w:val="WW8Num25z5"/>
    <w:rsid w:val="00FF3B69"/>
  </w:style>
  <w:style w:type="character" w:customStyle="1" w:styleId="WW8Num25z6">
    <w:name w:val="WW8Num25z6"/>
    <w:rsid w:val="00FF3B69"/>
  </w:style>
  <w:style w:type="character" w:customStyle="1" w:styleId="WW8Num25z7">
    <w:name w:val="WW8Num25z7"/>
    <w:rsid w:val="00FF3B69"/>
  </w:style>
  <w:style w:type="character" w:customStyle="1" w:styleId="WW8Num25z8">
    <w:name w:val="WW8Num25z8"/>
    <w:rsid w:val="00FF3B69"/>
  </w:style>
  <w:style w:type="character" w:customStyle="1" w:styleId="WW8Num26z0">
    <w:name w:val="WW8Num26z0"/>
    <w:rsid w:val="00FF3B69"/>
    <w:rPr>
      <w:rFonts w:hint="default"/>
    </w:rPr>
  </w:style>
  <w:style w:type="character" w:customStyle="1" w:styleId="WW8Num26z1">
    <w:name w:val="WW8Num26z1"/>
    <w:rsid w:val="00FF3B69"/>
  </w:style>
  <w:style w:type="character" w:customStyle="1" w:styleId="WW8Num26z2">
    <w:name w:val="WW8Num26z2"/>
    <w:rsid w:val="00FF3B69"/>
  </w:style>
  <w:style w:type="character" w:customStyle="1" w:styleId="WW8Num26z3">
    <w:name w:val="WW8Num26z3"/>
    <w:rsid w:val="00FF3B69"/>
  </w:style>
  <w:style w:type="character" w:customStyle="1" w:styleId="WW8Num26z4">
    <w:name w:val="WW8Num26z4"/>
    <w:rsid w:val="00FF3B69"/>
  </w:style>
  <w:style w:type="character" w:customStyle="1" w:styleId="WW8Num26z5">
    <w:name w:val="WW8Num26z5"/>
    <w:rsid w:val="00FF3B69"/>
  </w:style>
  <w:style w:type="character" w:customStyle="1" w:styleId="WW8Num26z6">
    <w:name w:val="WW8Num26z6"/>
    <w:rsid w:val="00FF3B69"/>
  </w:style>
  <w:style w:type="character" w:customStyle="1" w:styleId="WW8Num26z7">
    <w:name w:val="WW8Num26z7"/>
    <w:rsid w:val="00FF3B69"/>
  </w:style>
  <w:style w:type="character" w:customStyle="1" w:styleId="WW8Num26z8">
    <w:name w:val="WW8Num26z8"/>
    <w:rsid w:val="00FF3B69"/>
  </w:style>
  <w:style w:type="character" w:customStyle="1" w:styleId="WW8Num27z0">
    <w:name w:val="WW8Num27z0"/>
    <w:rsid w:val="00FF3B69"/>
    <w:rPr>
      <w:rFonts w:hint="default"/>
    </w:rPr>
  </w:style>
  <w:style w:type="character" w:customStyle="1" w:styleId="WW8Num27z1">
    <w:name w:val="WW8Num27z1"/>
    <w:rsid w:val="00FF3B69"/>
  </w:style>
  <w:style w:type="character" w:customStyle="1" w:styleId="WW8Num27z2">
    <w:name w:val="WW8Num27z2"/>
    <w:rsid w:val="00FF3B69"/>
  </w:style>
  <w:style w:type="character" w:customStyle="1" w:styleId="WW8Num27z3">
    <w:name w:val="WW8Num27z3"/>
    <w:rsid w:val="00FF3B69"/>
  </w:style>
  <w:style w:type="character" w:customStyle="1" w:styleId="WW8Num27z4">
    <w:name w:val="WW8Num27z4"/>
    <w:rsid w:val="00FF3B69"/>
  </w:style>
  <w:style w:type="character" w:customStyle="1" w:styleId="WW8Num27z5">
    <w:name w:val="WW8Num27z5"/>
    <w:rsid w:val="00FF3B69"/>
  </w:style>
  <w:style w:type="character" w:customStyle="1" w:styleId="WW8Num27z6">
    <w:name w:val="WW8Num27z6"/>
    <w:rsid w:val="00FF3B69"/>
  </w:style>
  <w:style w:type="character" w:customStyle="1" w:styleId="WW8Num27z7">
    <w:name w:val="WW8Num27z7"/>
    <w:rsid w:val="00FF3B69"/>
  </w:style>
  <w:style w:type="character" w:customStyle="1" w:styleId="WW8Num27z8">
    <w:name w:val="WW8Num27z8"/>
    <w:rsid w:val="00FF3B69"/>
  </w:style>
  <w:style w:type="character" w:customStyle="1" w:styleId="WW8Num28z0">
    <w:name w:val="WW8Num28z0"/>
    <w:rsid w:val="00FF3B69"/>
    <w:rPr>
      <w:rFonts w:hint="default"/>
    </w:rPr>
  </w:style>
  <w:style w:type="character" w:customStyle="1" w:styleId="WW8Num28z1">
    <w:name w:val="WW8Num28z1"/>
    <w:rsid w:val="00FF3B69"/>
  </w:style>
  <w:style w:type="character" w:customStyle="1" w:styleId="WW8Num28z2">
    <w:name w:val="WW8Num28z2"/>
    <w:rsid w:val="00FF3B69"/>
  </w:style>
  <w:style w:type="character" w:customStyle="1" w:styleId="WW8Num28z3">
    <w:name w:val="WW8Num28z3"/>
    <w:rsid w:val="00FF3B69"/>
  </w:style>
  <w:style w:type="character" w:customStyle="1" w:styleId="WW8Num28z4">
    <w:name w:val="WW8Num28z4"/>
    <w:rsid w:val="00FF3B69"/>
  </w:style>
  <w:style w:type="character" w:customStyle="1" w:styleId="WW8Num28z5">
    <w:name w:val="WW8Num28z5"/>
    <w:rsid w:val="00FF3B69"/>
  </w:style>
  <w:style w:type="character" w:customStyle="1" w:styleId="WW8Num28z6">
    <w:name w:val="WW8Num28z6"/>
    <w:rsid w:val="00FF3B69"/>
  </w:style>
  <w:style w:type="character" w:customStyle="1" w:styleId="WW8Num28z7">
    <w:name w:val="WW8Num28z7"/>
    <w:rsid w:val="00FF3B69"/>
  </w:style>
  <w:style w:type="character" w:customStyle="1" w:styleId="WW8Num28z8">
    <w:name w:val="WW8Num28z8"/>
    <w:rsid w:val="00FF3B69"/>
  </w:style>
  <w:style w:type="character" w:customStyle="1" w:styleId="WW8Num29z0">
    <w:name w:val="WW8Num29z0"/>
    <w:rsid w:val="00FF3B69"/>
    <w:rPr>
      <w:rFonts w:hint="default"/>
    </w:rPr>
  </w:style>
  <w:style w:type="character" w:customStyle="1" w:styleId="WW8Num29z1">
    <w:name w:val="WW8Num29z1"/>
    <w:rsid w:val="00FF3B69"/>
  </w:style>
  <w:style w:type="character" w:customStyle="1" w:styleId="WW8Num29z2">
    <w:name w:val="WW8Num29z2"/>
    <w:rsid w:val="00FF3B69"/>
  </w:style>
  <w:style w:type="character" w:customStyle="1" w:styleId="WW8Num29z3">
    <w:name w:val="WW8Num29z3"/>
    <w:rsid w:val="00FF3B69"/>
  </w:style>
  <w:style w:type="character" w:customStyle="1" w:styleId="WW8Num29z4">
    <w:name w:val="WW8Num29z4"/>
    <w:rsid w:val="00FF3B69"/>
  </w:style>
  <w:style w:type="character" w:customStyle="1" w:styleId="WW8Num29z5">
    <w:name w:val="WW8Num29z5"/>
    <w:rsid w:val="00FF3B69"/>
  </w:style>
  <w:style w:type="character" w:customStyle="1" w:styleId="WW8Num29z6">
    <w:name w:val="WW8Num29z6"/>
    <w:rsid w:val="00FF3B69"/>
  </w:style>
  <w:style w:type="character" w:customStyle="1" w:styleId="WW8Num29z7">
    <w:name w:val="WW8Num29z7"/>
    <w:rsid w:val="00FF3B69"/>
  </w:style>
  <w:style w:type="character" w:customStyle="1" w:styleId="WW8Num29z8">
    <w:name w:val="WW8Num29z8"/>
    <w:rsid w:val="00FF3B69"/>
  </w:style>
  <w:style w:type="character" w:customStyle="1" w:styleId="WW8Num30z0">
    <w:name w:val="WW8Num30z0"/>
    <w:rsid w:val="00FF3B69"/>
    <w:rPr>
      <w:rFonts w:hint="default"/>
    </w:rPr>
  </w:style>
  <w:style w:type="character" w:customStyle="1" w:styleId="WW8Num30z2">
    <w:name w:val="WW8Num30z2"/>
    <w:rsid w:val="00FF3B69"/>
  </w:style>
  <w:style w:type="character" w:customStyle="1" w:styleId="WW8Num30z3">
    <w:name w:val="WW8Num30z3"/>
    <w:rsid w:val="00FF3B69"/>
  </w:style>
  <w:style w:type="character" w:customStyle="1" w:styleId="WW8Num30z4">
    <w:name w:val="WW8Num30z4"/>
    <w:rsid w:val="00FF3B69"/>
  </w:style>
  <w:style w:type="character" w:customStyle="1" w:styleId="WW8Num30z5">
    <w:name w:val="WW8Num30z5"/>
    <w:rsid w:val="00FF3B69"/>
  </w:style>
  <w:style w:type="character" w:customStyle="1" w:styleId="WW8Num30z6">
    <w:name w:val="WW8Num30z6"/>
    <w:rsid w:val="00FF3B69"/>
  </w:style>
  <w:style w:type="character" w:customStyle="1" w:styleId="WW8Num30z7">
    <w:name w:val="WW8Num30z7"/>
    <w:rsid w:val="00FF3B69"/>
  </w:style>
  <w:style w:type="character" w:customStyle="1" w:styleId="WW8Num30z8">
    <w:name w:val="WW8Num30z8"/>
    <w:rsid w:val="00FF3B69"/>
  </w:style>
  <w:style w:type="character" w:customStyle="1" w:styleId="WW8Num31z0">
    <w:name w:val="WW8Num31z0"/>
    <w:rsid w:val="00FF3B69"/>
    <w:rPr>
      <w:rFonts w:hint="default"/>
    </w:rPr>
  </w:style>
  <w:style w:type="character" w:customStyle="1" w:styleId="WW8Num31z1">
    <w:name w:val="WW8Num31z1"/>
    <w:rsid w:val="00FF3B69"/>
  </w:style>
  <w:style w:type="character" w:customStyle="1" w:styleId="WW8Num31z2">
    <w:name w:val="WW8Num31z2"/>
    <w:rsid w:val="00FF3B69"/>
  </w:style>
  <w:style w:type="character" w:customStyle="1" w:styleId="WW8Num31z3">
    <w:name w:val="WW8Num31z3"/>
    <w:rsid w:val="00FF3B69"/>
  </w:style>
  <w:style w:type="character" w:customStyle="1" w:styleId="WW8Num31z4">
    <w:name w:val="WW8Num31z4"/>
    <w:rsid w:val="00FF3B69"/>
  </w:style>
  <w:style w:type="character" w:customStyle="1" w:styleId="WW8Num31z5">
    <w:name w:val="WW8Num31z5"/>
    <w:rsid w:val="00FF3B69"/>
  </w:style>
  <w:style w:type="character" w:customStyle="1" w:styleId="WW8Num31z6">
    <w:name w:val="WW8Num31z6"/>
    <w:rsid w:val="00FF3B69"/>
  </w:style>
  <w:style w:type="character" w:customStyle="1" w:styleId="WW8Num31z7">
    <w:name w:val="WW8Num31z7"/>
    <w:rsid w:val="00FF3B69"/>
  </w:style>
  <w:style w:type="character" w:customStyle="1" w:styleId="WW8Num31z8">
    <w:name w:val="WW8Num31z8"/>
    <w:rsid w:val="00FF3B69"/>
  </w:style>
  <w:style w:type="character" w:customStyle="1" w:styleId="WW8Num32z0">
    <w:name w:val="WW8Num32z0"/>
    <w:rsid w:val="00FF3B69"/>
    <w:rPr>
      <w:rFonts w:hint="default"/>
    </w:rPr>
  </w:style>
  <w:style w:type="character" w:customStyle="1" w:styleId="WW8Num32z1">
    <w:name w:val="WW8Num32z1"/>
    <w:rsid w:val="00FF3B69"/>
  </w:style>
  <w:style w:type="character" w:customStyle="1" w:styleId="WW8Num32z2">
    <w:name w:val="WW8Num32z2"/>
    <w:rsid w:val="00FF3B69"/>
  </w:style>
  <w:style w:type="character" w:customStyle="1" w:styleId="WW8Num32z3">
    <w:name w:val="WW8Num32z3"/>
    <w:rsid w:val="00FF3B69"/>
  </w:style>
  <w:style w:type="character" w:customStyle="1" w:styleId="WW8Num32z4">
    <w:name w:val="WW8Num32z4"/>
    <w:rsid w:val="00FF3B69"/>
  </w:style>
  <w:style w:type="character" w:customStyle="1" w:styleId="WW8Num32z5">
    <w:name w:val="WW8Num32z5"/>
    <w:rsid w:val="00FF3B69"/>
  </w:style>
  <w:style w:type="character" w:customStyle="1" w:styleId="WW8Num32z6">
    <w:name w:val="WW8Num32z6"/>
    <w:rsid w:val="00FF3B69"/>
  </w:style>
  <w:style w:type="character" w:customStyle="1" w:styleId="WW8Num32z7">
    <w:name w:val="WW8Num32z7"/>
    <w:rsid w:val="00FF3B69"/>
  </w:style>
  <w:style w:type="character" w:customStyle="1" w:styleId="WW8Num32z8">
    <w:name w:val="WW8Num32z8"/>
    <w:rsid w:val="00FF3B69"/>
  </w:style>
  <w:style w:type="character" w:customStyle="1" w:styleId="WW8Num33z0">
    <w:name w:val="WW8Num33z0"/>
    <w:rsid w:val="00FF3B69"/>
    <w:rPr>
      <w:rFonts w:hint="default"/>
      <w:b w:val="0"/>
    </w:rPr>
  </w:style>
  <w:style w:type="character" w:customStyle="1" w:styleId="WW8Num33z1">
    <w:name w:val="WW8Num33z1"/>
    <w:rsid w:val="00FF3B69"/>
  </w:style>
  <w:style w:type="character" w:customStyle="1" w:styleId="WW8Num33z2">
    <w:name w:val="WW8Num33z2"/>
    <w:rsid w:val="00FF3B69"/>
  </w:style>
  <w:style w:type="character" w:customStyle="1" w:styleId="WW8Num33z3">
    <w:name w:val="WW8Num33z3"/>
    <w:rsid w:val="00FF3B69"/>
  </w:style>
  <w:style w:type="character" w:customStyle="1" w:styleId="WW8Num33z4">
    <w:name w:val="WW8Num33z4"/>
    <w:rsid w:val="00FF3B69"/>
  </w:style>
  <w:style w:type="character" w:customStyle="1" w:styleId="WW8Num33z5">
    <w:name w:val="WW8Num33z5"/>
    <w:rsid w:val="00FF3B69"/>
  </w:style>
  <w:style w:type="character" w:customStyle="1" w:styleId="WW8Num33z6">
    <w:name w:val="WW8Num33z6"/>
    <w:rsid w:val="00FF3B69"/>
  </w:style>
  <w:style w:type="character" w:customStyle="1" w:styleId="WW8Num33z7">
    <w:name w:val="WW8Num33z7"/>
    <w:rsid w:val="00FF3B69"/>
  </w:style>
  <w:style w:type="character" w:customStyle="1" w:styleId="WW8Num33z8">
    <w:name w:val="WW8Num33z8"/>
    <w:rsid w:val="00FF3B69"/>
  </w:style>
  <w:style w:type="character" w:customStyle="1" w:styleId="WW8Num34z0">
    <w:name w:val="WW8Num34z0"/>
    <w:rsid w:val="00FF3B69"/>
    <w:rPr>
      <w:rFonts w:hint="default"/>
    </w:rPr>
  </w:style>
  <w:style w:type="character" w:customStyle="1" w:styleId="WW8Num34z1">
    <w:name w:val="WW8Num34z1"/>
    <w:rsid w:val="00FF3B69"/>
  </w:style>
  <w:style w:type="character" w:customStyle="1" w:styleId="WW8Num34z2">
    <w:name w:val="WW8Num34z2"/>
    <w:rsid w:val="00FF3B69"/>
  </w:style>
  <w:style w:type="character" w:customStyle="1" w:styleId="WW8Num34z3">
    <w:name w:val="WW8Num34z3"/>
    <w:rsid w:val="00FF3B69"/>
  </w:style>
  <w:style w:type="character" w:customStyle="1" w:styleId="WW8Num34z4">
    <w:name w:val="WW8Num34z4"/>
    <w:rsid w:val="00FF3B69"/>
  </w:style>
  <w:style w:type="character" w:customStyle="1" w:styleId="WW8Num34z5">
    <w:name w:val="WW8Num34z5"/>
    <w:rsid w:val="00FF3B69"/>
  </w:style>
  <w:style w:type="character" w:customStyle="1" w:styleId="WW8Num34z6">
    <w:name w:val="WW8Num34z6"/>
    <w:rsid w:val="00FF3B69"/>
  </w:style>
  <w:style w:type="character" w:customStyle="1" w:styleId="WW8Num34z7">
    <w:name w:val="WW8Num34z7"/>
    <w:rsid w:val="00FF3B69"/>
  </w:style>
  <w:style w:type="character" w:customStyle="1" w:styleId="WW8Num34z8">
    <w:name w:val="WW8Num34z8"/>
    <w:rsid w:val="00FF3B69"/>
  </w:style>
  <w:style w:type="character" w:customStyle="1" w:styleId="FootnoteTextChar">
    <w:name w:val="Footnote Text Char"/>
    <w:rsid w:val="00FF3B69"/>
    <w:rPr>
      <w:lang w:val="hr-HR" w:bidi="ar-SA"/>
    </w:rPr>
  </w:style>
  <w:style w:type="character" w:customStyle="1" w:styleId="HeaderChar">
    <w:name w:val="Header Char"/>
    <w:rsid w:val="00FF3B69"/>
    <w:rPr>
      <w:sz w:val="28"/>
      <w:lang w:val="hr-HR" w:bidi="ar-SA"/>
    </w:rPr>
  </w:style>
  <w:style w:type="character" w:customStyle="1" w:styleId="BalloonTextChar">
    <w:name w:val="Balloon Text Char"/>
    <w:rsid w:val="00FF3B69"/>
    <w:rPr>
      <w:rFonts w:ascii="Tahoma" w:hAnsi="Tahoma" w:cs="Tahoma"/>
      <w:sz w:val="16"/>
      <w:szCs w:val="16"/>
      <w:lang w:val="hr-HR" w:bidi="ar-SA"/>
    </w:rPr>
  </w:style>
  <w:style w:type="character" w:customStyle="1" w:styleId="CharChar80">
    <w:name w:val="Char Char8"/>
    <w:rsid w:val="00FF3B69"/>
    <w:rPr>
      <w:sz w:val="20"/>
      <w:szCs w:val="20"/>
      <w:lang w:val="hr-HR"/>
    </w:rPr>
  </w:style>
  <w:style w:type="character" w:customStyle="1" w:styleId="xl27">
    <w:name w:val="xl27"/>
    <w:basedOn w:val="Zadanifontodlomka"/>
    <w:rsid w:val="00FF3B69"/>
  </w:style>
  <w:style w:type="character" w:customStyle="1" w:styleId="st1">
    <w:name w:val="st1"/>
    <w:rsid w:val="00FF3B69"/>
    <w:rPr>
      <w:b w:val="0"/>
      <w:bCs w:val="0"/>
      <w:color w:val="222222"/>
      <w:sz w:val="27"/>
      <w:szCs w:val="27"/>
    </w:rPr>
  </w:style>
  <w:style w:type="character" w:customStyle="1" w:styleId="CharChar10">
    <w:name w:val="Char Char1"/>
    <w:rsid w:val="00FF3B69"/>
    <w:rPr>
      <w:sz w:val="28"/>
      <w:lang w:val="hr-HR" w:bidi="ar-SA"/>
    </w:rPr>
  </w:style>
  <w:style w:type="character" w:styleId="Istaknuto">
    <w:name w:val="Emphasis"/>
    <w:qFormat/>
    <w:rsid w:val="00FF3B69"/>
    <w:rPr>
      <w:b/>
      <w:bCs/>
      <w:i w:val="0"/>
      <w:iCs w:val="0"/>
    </w:rPr>
  </w:style>
  <w:style w:type="character" w:customStyle="1" w:styleId="Tijeloteksta20">
    <w:name w:val="Tijelo teksta2"/>
    <w:rsid w:val="00FF3B69"/>
    <w:rPr>
      <w:rFonts w:ascii="Arial" w:hAnsi="Arial" w:cs="Arial"/>
      <w:sz w:val="16"/>
      <w:szCs w:val="16"/>
      <w:lang w:val="hr-HR" w:bidi="ar-SA"/>
    </w:rPr>
  </w:style>
  <w:style w:type="character" w:customStyle="1" w:styleId="CharChar12">
    <w:name w:val="Char Char12"/>
    <w:rsid w:val="00FF3B69"/>
    <w:rPr>
      <w:lang w:val="hr-HR" w:bidi="ar-SA"/>
    </w:rPr>
  </w:style>
  <w:style w:type="character" w:customStyle="1" w:styleId="Heading3Char">
    <w:name w:val="Heading 3 Char"/>
    <w:rsid w:val="00FF3B69"/>
    <w:rPr>
      <w:b/>
      <w:sz w:val="24"/>
    </w:rPr>
  </w:style>
  <w:style w:type="paragraph" w:customStyle="1" w:styleId="Heading">
    <w:name w:val="Heading"/>
    <w:basedOn w:val="Normal"/>
    <w:next w:val="Tijeloteksta"/>
    <w:rsid w:val="00FF3B69"/>
    <w:pPr>
      <w:suppressAutoHyphens/>
      <w:jc w:val="center"/>
    </w:pPr>
    <w:rPr>
      <w:b/>
      <w:sz w:val="28"/>
      <w:lang w:eastAsia="zh-CN"/>
    </w:rPr>
  </w:style>
  <w:style w:type="paragraph" w:styleId="Popis">
    <w:name w:val="List"/>
    <w:basedOn w:val="Tijeloteksta"/>
    <w:rsid w:val="00FF3B69"/>
    <w:pPr>
      <w:suppressAutoHyphens/>
    </w:pPr>
    <w:rPr>
      <w:rFonts w:cs="Mangal"/>
      <w:lang w:eastAsia="zh-CN"/>
    </w:rPr>
  </w:style>
  <w:style w:type="paragraph" w:styleId="Opisslike">
    <w:name w:val="caption"/>
    <w:basedOn w:val="Normal"/>
    <w:qFormat/>
    <w:rsid w:val="00FF3B69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Index">
    <w:name w:val="Index"/>
    <w:basedOn w:val="Normal"/>
    <w:rsid w:val="00FF3B69"/>
    <w:pPr>
      <w:suppressLineNumbers/>
      <w:suppressAutoHyphens/>
    </w:pPr>
    <w:rPr>
      <w:rFonts w:cs="Mangal"/>
      <w:lang w:eastAsia="zh-CN"/>
    </w:rPr>
  </w:style>
  <w:style w:type="paragraph" w:customStyle="1" w:styleId="Tender-podnaslov">
    <w:name w:val="Tender - podnaslov"/>
    <w:basedOn w:val="Normal"/>
    <w:next w:val="Normal"/>
    <w:rsid w:val="00FF3B69"/>
    <w:pPr>
      <w:suppressAutoHyphens/>
      <w:spacing w:before="20" w:after="20"/>
      <w:ind w:left="113"/>
    </w:pPr>
    <w:rPr>
      <w:rFonts w:ascii="Microsoft Sans Serif" w:hAnsi="Microsoft Sans Serif" w:cs="Microsoft Sans Serif"/>
      <w:b/>
      <w:lang w:eastAsia="zh-CN"/>
    </w:rPr>
  </w:style>
  <w:style w:type="paragraph" w:styleId="StandardWeb">
    <w:name w:val="Normal (Web)"/>
    <w:basedOn w:val="Normal"/>
    <w:rsid w:val="00FF3B69"/>
    <w:pPr>
      <w:suppressAutoHyphens/>
      <w:spacing w:before="150" w:after="150"/>
    </w:pPr>
    <w:rPr>
      <w:sz w:val="24"/>
      <w:szCs w:val="24"/>
      <w:lang w:eastAsia="zh-CN"/>
    </w:rPr>
  </w:style>
  <w:style w:type="paragraph" w:styleId="Tekstkomentara">
    <w:name w:val="annotation text"/>
    <w:basedOn w:val="Normal"/>
    <w:link w:val="TekstkomentaraChar"/>
    <w:rsid w:val="00FF3B69"/>
    <w:pPr>
      <w:suppressAutoHyphens/>
    </w:pPr>
    <w:rPr>
      <w:lang w:eastAsia="zh-CN"/>
    </w:rPr>
  </w:style>
  <w:style w:type="character" w:customStyle="1" w:styleId="TekstkomentaraChar">
    <w:name w:val="Tekst komentara Char"/>
    <w:basedOn w:val="Zadanifontodlomka"/>
    <w:link w:val="Tekstkomentara"/>
    <w:rsid w:val="00FF3B69"/>
    <w:rPr>
      <w:lang w:eastAsia="zh-CN"/>
    </w:rPr>
  </w:style>
  <w:style w:type="paragraph" w:styleId="Predmetkomentara">
    <w:name w:val="annotation subject"/>
    <w:basedOn w:val="Tekstkomentara"/>
    <w:next w:val="Tekstkomentara"/>
    <w:link w:val="PredmetkomentaraChar"/>
    <w:rsid w:val="00FF3B6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F3B69"/>
    <w:rPr>
      <w:b/>
      <w:bCs/>
      <w:lang w:eastAsia="zh-CN"/>
    </w:rPr>
  </w:style>
  <w:style w:type="paragraph" w:customStyle="1" w:styleId="TableContents">
    <w:name w:val="Table Contents"/>
    <w:basedOn w:val="Normal"/>
    <w:rsid w:val="00FF3B69"/>
    <w:pPr>
      <w:suppressLineNumbers/>
      <w:suppressAutoHyphens/>
    </w:pPr>
    <w:rPr>
      <w:lang w:eastAsia="zh-CN"/>
    </w:rPr>
  </w:style>
  <w:style w:type="paragraph" w:customStyle="1" w:styleId="TableHeading">
    <w:name w:val="Table Heading"/>
    <w:basedOn w:val="TableContents"/>
    <w:rsid w:val="00FF3B69"/>
    <w:pPr>
      <w:jc w:val="center"/>
    </w:pPr>
    <w:rPr>
      <w:b/>
      <w:bCs/>
    </w:rPr>
  </w:style>
  <w:style w:type="character" w:customStyle="1" w:styleId="NaslovChar">
    <w:name w:val="Naslov Char"/>
    <w:link w:val="Naslov"/>
    <w:rsid w:val="00FF3B69"/>
    <w:rPr>
      <w:b/>
      <w:sz w:val="28"/>
      <w:lang w:eastAsia="en-US"/>
    </w:rPr>
  </w:style>
  <w:style w:type="character" w:styleId="Referencakomentara">
    <w:name w:val="annotation reference"/>
    <w:rsid w:val="00F95650"/>
    <w:rPr>
      <w:sz w:val="16"/>
      <w:szCs w:val="16"/>
    </w:rPr>
  </w:style>
  <w:style w:type="character" w:customStyle="1" w:styleId="TijelotekstaChar">
    <w:name w:val="Tijelo teksta Char"/>
    <w:basedOn w:val="Zadanifontodlomka"/>
    <w:link w:val="Tijeloteksta"/>
    <w:rsid w:val="00F95650"/>
    <w:rPr>
      <w:b/>
      <w:lang w:eastAsia="en-US"/>
    </w:rPr>
  </w:style>
  <w:style w:type="paragraph" w:styleId="Revizija">
    <w:name w:val="Revision"/>
    <w:hidden/>
    <w:uiPriority w:val="99"/>
    <w:semiHidden/>
    <w:rsid w:val="00E6483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4B9AF-A095-4278-BEE8-AB3B1D8B0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zavod za javno zdravstvo</Company>
  <LinksUpToDate>false</LinksUpToDate>
  <CharactersWithSpaces>1019</CharactersWithSpaces>
  <SharedDoc>false</SharedDoc>
  <HLinks>
    <vt:vector size="24" baseType="variant">
      <vt:variant>
        <vt:i4>3670095</vt:i4>
      </vt:variant>
      <vt:variant>
        <vt:i4>9</vt:i4>
      </vt:variant>
      <vt:variant>
        <vt:i4>0</vt:i4>
      </vt:variant>
      <vt:variant>
        <vt:i4>5</vt:i4>
      </vt:variant>
      <vt:variant>
        <vt:lpwstr>http://www.nlm.nih.gov/cgi/mesh/2009/MB_cgi?term=330784-47-9&amp;rn=1</vt:lpwstr>
      </vt:variant>
      <vt:variant>
        <vt:lpwstr/>
      </vt:variant>
      <vt:variant>
        <vt:i4>3276893</vt:i4>
      </vt:variant>
      <vt:variant>
        <vt:i4>6</vt:i4>
      </vt:variant>
      <vt:variant>
        <vt:i4>0</vt:i4>
      </vt:variant>
      <vt:variant>
        <vt:i4>5</vt:i4>
      </vt:variant>
      <vt:variant>
        <vt:lpwstr>http://www.chemicalbook.com/CASEN_83905-01-5.htm</vt:lpwstr>
      </vt:variant>
      <vt:variant>
        <vt:lpwstr/>
      </vt:variant>
      <vt:variant>
        <vt:i4>3604565</vt:i4>
      </vt:variant>
      <vt:variant>
        <vt:i4>3</vt:i4>
      </vt:variant>
      <vt:variant>
        <vt:i4>0</vt:i4>
      </vt:variant>
      <vt:variant>
        <vt:i4>5</vt:i4>
      </vt:variant>
      <vt:variant>
        <vt:lpwstr>http://www.chemicalbook.com/CASEN_62893-19-0.htm</vt:lpwstr>
      </vt:variant>
      <vt:variant>
        <vt:lpwstr/>
      </vt:variant>
      <vt:variant>
        <vt:i4>6815832</vt:i4>
      </vt:variant>
      <vt:variant>
        <vt:i4>0</vt:i4>
      </vt:variant>
      <vt:variant>
        <vt:i4>0</vt:i4>
      </vt:variant>
      <vt:variant>
        <vt:i4>5</vt:i4>
      </vt:variant>
      <vt:variant>
        <vt:lpwstr>http://www.chemicalbook.com/CASEN_61-33-6.htm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Nabava</dc:creator>
  <cp:keywords/>
  <dc:description/>
  <cp:lastModifiedBy>Sanja Kovačević</cp:lastModifiedBy>
  <cp:revision>3</cp:revision>
  <cp:lastPrinted>2022-01-17T12:10:00Z</cp:lastPrinted>
  <dcterms:created xsi:type="dcterms:W3CDTF">2025-01-21T10:01:00Z</dcterms:created>
  <dcterms:modified xsi:type="dcterms:W3CDTF">2025-01-21T10:12:00Z</dcterms:modified>
</cp:coreProperties>
</file>